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3D0" w:rsidRPr="00A32EE2" w:rsidRDefault="00BA3D10" w:rsidP="00A32EE2">
      <w:pPr>
        <w:pStyle w:val="Intestazione"/>
        <w:tabs>
          <w:tab w:val="clear" w:pos="4819"/>
          <w:tab w:val="clear" w:pos="9638"/>
          <w:tab w:val="center" w:pos="4932"/>
          <w:tab w:val="right" w:pos="9864"/>
        </w:tabs>
        <w:jc w:val="center"/>
        <w:rPr>
          <w:rFonts w:ascii="Times New Roman" w:hAnsi="Times New Roman"/>
          <w:bCs/>
          <w:i/>
          <w:sz w:val="24"/>
          <w:szCs w:val="24"/>
        </w:rPr>
      </w:pPr>
      <w:r w:rsidRPr="00A32EE2">
        <w:rPr>
          <w:rFonts w:ascii="Times New Roman" w:hAnsi="Times New Roman"/>
          <w:b/>
          <w:bCs/>
          <w:sz w:val="28"/>
          <w:szCs w:val="32"/>
        </w:rPr>
        <w:t>Domanda di accantonamento per il liceo musicale anno scolastico 2019/</w:t>
      </w:r>
      <w:r w:rsidR="00797254">
        <w:rPr>
          <w:rFonts w:ascii="Times New Roman" w:hAnsi="Times New Roman"/>
          <w:b/>
          <w:bCs/>
          <w:sz w:val="28"/>
          <w:szCs w:val="32"/>
        </w:rPr>
        <w:t>20</w:t>
      </w:r>
      <w:r w:rsidRPr="00A32EE2">
        <w:rPr>
          <w:rFonts w:ascii="Times New Roman" w:hAnsi="Times New Roman"/>
          <w:b/>
          <w:bCs/>
          <w:sz w:val="28"/>
          <w:szCs w:val="32"/>
        </w:rPr>
        <w:t>20</w:t>
      </w:r>
    </w:p>
    <w:p w:rsidR="00C275E6" w:rsidRPr="00A32EE2" w:rsidRDefault="00C275E6" w:rsidP="00452ECC">
      <w:pPr>
        <w:pStyle w:val="Corpodeltesto"/>
        <w:spacing w:after="0"/>
        <w:jc w:val="center"/>
        <w:rPr>
          <w:rFonts w:ascii="Arial" w:hAnsi="Arial" w:cs="Arial"/>
          <w:b/>
          <w:bCs/>
          <w:color w:val="231F20"/>
          <w:sz w:val="24"/>
          <w:szCs w:val="28"/>
        </w:rPr>
      </w:pPr>
      <w:r w:rsidRPr="00A32EE2">
        <w:rPr>
          <w:rFonts w:ascii="Times New Roman" w:hAnsi="Times New Roman"/>
          <w:bCs/>
          <w:color w:val="231F20"/>
          <w:szCs w:val="23"/>
        </w:rPr>
        <w:t>a</w:t>
      </w:r>
      <w:r w:rsidR="00BA3D10" w:rsidRPr="00A32EE2">
        <w:rPr>
          <w:rFonts w:ascii="Times New Roman" w:hAnsi="Times New Roman"/>
          <w:bCs/>
          <w:color w:val="231F20"/>
          <w:szCs w:val="23"/>
        </w:rPr>
        <w:t>i sensi dell'art. 6bis comma</w:t>
      </w:r>
      <w:r w:rsidRPr="00A32EE2">
        <w:rPr>
          <w:rFonts w:ascii="Times New Roman" w:hAnsi="Times New Roman"/>
          <w:bCs/>
          <w:color w:val="231F20"/>
          <w:szCs w:val="23"/>
        </w:rPr>
        <w:t xml:space="preserve"> </w:t>
      </w:r>
      <w:r w:rsidR="00BA3D10" w:rsidRPr="00A32EE2">
        <w:rPr>
          <w:rFonts w:ascii="Times New Roman" w:hAnsi="Times New Roman"/>
          <w:color w:val="231F20"/>
          <w:szCs w:val="23"/>
        </w:rPr>
        <w:t>5</w:t>
      </w:r>
      <w:r w:rsidRPr="00A32EE2">
        <w:rPr>
          <w:rFonts w:ascii="Times New Roman" w:hAnsi="Times New Roman"/>
          <w:color w:val="231F20"/>
          <w:szCs w:val="23"/>
        </w:rPr>
        <w:t xml:space="preserve"> dell’ipotesi di CCNI sulle utilizzazioni del </w:t>
      </w:r>
      <w:r w:rsidR="005558E5" w:rsidRPr="00A32EE2">
        <w:rPr>
          <w:rFonts w:ascii="Times New Roman" w:hAnsi="Times New Roman"/>
          <w:color w:val="231F20"/>
          <w:szCs w:val="23"/>
        </w:rPr>
        <w:t>12 giugno 2019</w:t>
      </w:r>
    </w:p>
    <w:tbl>
      <w:tblPr>
        <w:tblW w:w="0" w:type="auto"/>
        <w:jc w:val="right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98"/>
        <w:gridCol w:w="7700"/>
        <w:gridCol w:w="28"/>
      </w:tblGrid>
      <w:tr w:rsidR="00A32EE2" w:rsidRPr="00A32EE2" w:rsidTr="00A32EE2">
        <w:trPr>
          <w:trHeight w:val="1957"/>
          <w:jc w:val="right"/>
        </w:trPr>
        <w:tc>
          <w:tcPr>
            <w:tcW w:w="10226" w:type="dxa"/>
            <w:gridSpan w:val="3"/>
            <w:shd w:val="clear" w:color="auto" w:fill="auto"/>
          </w:tcPr>
          <w:p w:rsidR="00A32EE2" w:rsidRPr="00A32EE2" w:rsidRDefault="00A32EE2" w:rsidP="00A32EE2">
            <w:pPr>
              <w:jc w:val="right"/>
              <w:rPr>
                <w:rFonts w:ascii="Times New Roman" w:hAnsi="Times New Roman"/>
                <w:sz w:val="20"/>
              </w:rPr>
            </w:pPr>
          </w:p>
          <w:p w:rsidR="00623E6F" w:rsidRDefault="00623E6F" w:rsidP="00A32EE2">
            <w:pPr>
              <w:jc w:val="right"/>
              <w:rPr>
                <w:rFonts w:ascii="Times New Roman" w:hAnsi="Times New Roman"/>
                <w:sz w:val="20"/>
              </w:rPr>
            </w:pPr>
          </w:p>
          <w:p w:rsidR="00A32EE2" w:rsidRPr="00A32EE2" w:rsidRDefault="00623E6F" w:rsidP="00A32EE2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A</w:t>
            </w:r>
            <w:r w:rsidRPr="00A32EE2">
              <w:rPr>
                <w:rFonts w:ascii="Times New Roman" w:hAnsi="Times New Roman"/>
                <w:sz w:val="20"/>
              </w:rPr>
              <w:t>l Dirigente Scolastico del Liceo Musicale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="000F3EA8">
              <w:rPr>
                <w:rFonts w:ascii="Times New Roman" w:hAnsi="Times New Roman"/>
                <w:sz w:val="20"/>
              </w:rPr>
              <w:t>¹</w:t>
            </w:r>
          </w:p>
          <w:p w:rsidR="00A32EE2" w:rsidRPr="00A32EE2" w:rsidRDefault="00A32EE2" w:rsidP="00A32EE2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A32EE2" w:rsidRPr="00A32EE2" w:rsidRDefault="00A32EE2" w:rsidP="00A32EE2">
            <w:pPr>
              <w:jc w:val="right"/>
              <w:rPr>
                <w:rFonts w:ascii="Times New Roman" w:hAnsi="Times New Roman"/>
                <w:sz w:val="12"/>
                <w:szCs w:val="14"/>
              </w:rPr>
            </w:pPr>
            <w:r w:rsidRPr="00A32EE2">
              <w:rPr>
                <w:rFonts w:ascii="Times New Roman" w:hAnsi="Times New Roman"/>
                <w:sz w:val="20"/>
              </w:rPr>
              <w:t>…...........................................................................................</w:t>
            </w:r>
          </w:p>
          <w:p w:rsidR="00A32EE2" w:rsidRPr="00A32EE2" w:rsidRDefault="00A32EE2" w:rsidP="00A32EE2">
            <w:pPr>
              <w:pStyle w:val="Contenutotabella"/>
              <w:jc w:val="right"/>
              <w:rPr>
                <w:rFonts w:ascii="Times New Roman" w:hAnsi="Times New Roman"/>
                <w:sz w:val="20"/>
              </w:rPr>
            </w:pPr>
          </w:p>
          <w:p w:rsidR="00A32EE2" w:rsidRPr="00A32EE2" w:rsidRDefault="00623E6F" w:rsidP="00623E6F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e </w:t>
            </w:r>
            <w:r w:rsidR="00A32EE2" w:rsidRPr="00A32EE2">
              <w:rPr>
                <w:rFonts w:ascii="Times New Roman" w:hAnsi="Times New Roman"/>
                <w:sz w:val="20"/>
              </w:rPr>
              <w:t xml:space="preserve">p.c. </w:t>
            </w:r>
            <w:r w:rsidRPr="00A32EE2">
              <w:rPr>
                <w:rFonts w:ascii="Times New Roman" w:hAnsi="Times New Roman"/>
                <w:sz w:val="20"/>
              </w:rPr>
              <w:t>Al</w:t>
            </w:r>
            <w:r w:rsidR="001B6A30">
              <w:rPr>
                <w:rFonts w:ascii="Times New Roman" w:hAnsi="Times New Roman"/>
                <w:sz w:val="20"/>
              </w:rPr>
              <w:t xml:space="preserve"> Dirigente - </w:t>
            </w:r>
            <w:bookmarkStart w:id="0" w:name="_GoBack"/>
            <w:bookmarkEnd w:id="0"/>
            <w:r w:rsidRPr="00A32EE2">
              <w:rPr>
                <w:rFonts w:ascii="Times New Roman" w:hAnsi="Times New Roman"/>
                <w:sz w:val="20"/>
              </w:rPr>
              <w:t>Ambito Territoriale per la</w:t>
            </w:r>
            <w:r>
              <w:rPr>
                <w:rFonts w:ascii="Times New Roman" w:hAnsi="Times New Roman"/>
                <w:sz w:val="20"/>
              </w:rPr>
              <w:t xml:space="preserve"> Provincia</w:t>
            </w:r>
            <w:r w:rsidR="00797254">
              <w:rPr>
                <w:rFonts w:ascii="Times New Roman" w:hAnsi="Times New Roman"/>
                <w:sz w:val="20"/>
              </w:rPr>
              <w:t>¹</w:t>
            </w:r>
          </w:p>
          <w:p w:rsidR="00A32EE2" w:rsidRPr="00A32EE2" w:rsidRDefault="00A32EE2" w:rsidP="00A32EE2">
            <w:pPr>
              <w:pStyle w:val="Contenutotabella"/>
              <w:jc w:val="right"/>
              <w:rPr>
                <w:rFonts w:ascii="Times New Roman" w:hAnsi="Times New Roman"/>
                <w:sz w:val="20"/>
              </w:rPr>
            </w:pPr>
          </w:p>
          <w:p w:rsidR="00A32EE2" w:rsidRPr="00A32EE2" w:rsidRDefault="00A32EE2" w:rsidP="00A32EE2">
            <w:pPr>
              <w:pStyle w:val="Contenutotabella"/>
              <w:jc w:val="right"/>
              <w:rPr>
                <w:rFonts w:ascii="Times New Roman" w:hAnsi="Times New Roman"/>
                <w:sz w:val="12"/>
                <w:szCs w:val="14"/>
              </w:rPr>
            </w:pPr>
            <w:r w:rsidRPr="00A32EE2">
              <w:rPr>
                <w:rFonts w:ascii="Times New Roman" w:hAnsi="Times New Roman"/>
                <w:sz w:val="20"/>
              </w:rPr>
              <w:t>……........................................................................................</w:t>
            </w:r>
          </w:p>
          <w:p w:rsidR="00A32EE2" w:rsidRPr="00A32EE2" w:rsidRDefault="00A32EE2" w:rsidP="00A32EE2">
            <w:pPr>
              <w:jc w:val="right"/>
              <w:rPr>
                <w:rFonts w:ascii="Times New Roman" w:hAnsi="Times New Roman"/>
                <w:sz w:val="12"/>
                <w:szCs w:val="14"/>
              </w:rPr>
            </w:pPr>
          </w:p>
        </w:tc>
      </w:tr>
      <w:tr w:rsidR="003323D0" w:rsidRPr="00A32EE2" w:rsidTr="00A32EE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49"/>
        </w:trPr>
        <w:tc>
          <w:tcPr>
            <w:tcW w:w="2498" w:type="dxa"/>
            <w:shd w:val="clear" w:color="auto" w:fill="FFFFFF"/>
            <w:vAlign w:val="bottom"/>
          </w:tcPr>
          <w:p w:rsidR="003323D0" w:rsidRPr="00A32EE2" w:rsidRDefault="003323D0">
            <w:pPr>
              <w:jc w:val="both"/>
              <w:rPr>
                <w:rFonts w:ascii="Times New Roman" w:hAnsi="Times New Roman"/>
                <w:sz w:val="20"/>
                <w:szCs w:val="23"/>
              </w:rPr>
            </w:pPr>
            <w:r w:rsidRPr="00A32EE2">
              <w:rPr>
                <w:rFonts w:ascii="Times New Roman" w:hAnsi="Times New Roman"/>
                <w:sz w:val="20"/>
                <w:szCs w:val="23"/>
              </w:rPr>
              <w:t>Il/La sottoscritto/a</w:t>
            </w:r>
          </w:p>
        </w:tc>
        <w:tc>
          <w:tcPr>
            <w:tcW w:w="7700" w:type="dxa"/>
            <w:tcBorders>
              <w:bottom w:val="single" w:sz="4" w:space="0" w:color="000000"/>
            </w:tcBorders>
            <w:shd w:val="clear" w:color="auto" w:fill="FFFFFF"/>
          </w:tcPr>
          <w:p w:rsidR="003323D0" w:rsidRPr="00A32EE2" w:rsidRDefault="003323D0">
            <w:pPr>
              <w:snapToGrid w:val="0"/>
              <w:spacing w:before="120"/>
              <w:jc w:val="both"/>
              <w:rPr>
                <w:rFonts w:ascii="Times New Roman" w:hAnsi="Times New Roman"/>
                <w:sz w:val="20"/>
                <w:szCs w:val="23"/>
              </w:rPr>
            </w:pPr>
          </w:p>
        </w:tc>
      </w:tr>
      <w:tr w:rsidR="003323D0" w:rsidRPr="00A32EE2" w:rsidTr="00A32EE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49"/>
        </w:trPr>
        <w:tc>
          <w:tcPr>
            <w:tcW w:w="2498" w:type="dxa"/>
            <w:shd w:val="clear" w:color="auto" w:fill="FFFFFF"/>
            <w:vAlign w:val="bottom"/>
          </w:tcPr>
          <w:p w:rsidR="003323D0" w:rsidRPr="00A32EE2" w:rsidRDefault="003323D0">
            <w:pPr>
              <w:spacing w:before="120"/>
              <w:jc w:val="both"/>
              <w:rPr>
                <w:rFonts w:ascii="Times New Roman" w:hAnsi="Times New Roman"/>
                <w:sz w:val="20"/>
                <w:szCs w:val="23"/>
              </w:rPr>
            </w:pPr>
            <w:r w:rsidRPr="00A32EE2">
              <w:rPr>
                <w:rFonts w:ascii="Times New Roman" w:hAnsi="Times New Roman"/>
                <w:sz w:val="20"/>
                <w:szCs w:val="23"/>
              </w:rPr>
              <w:t xml:space="preserve">Nato/a  </w:t>
            </w:r>
          </w:p>
        </w:tc>
        <w:tc>
          <w:tcPr>
            <w:tcW w:w="77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323D0" w:rsidRPr="00A32EE2" w:rsidRDefault="003323D0">
            <w:pPr>
              <w:spacing w:before="120"/>
              <w:rPr>
                <w:sz w:val="20"/>
              </w:rPr>
            </w:pPr>
            <w:r w:rsidRPr="00A32EE2">
              <w:rPr>
                <w:rFonts w:ascii="Times New Roman" w:hAnsi="Times New Roman"/>
                <w:sz w:val="20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3323D0" w:rsidRPr="00A32EE2" w:rsidTr="00A32EE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49"/>
        </w:trPr>
        <w:tc>
          <w:tcPr>
            <w:tcW w:w="2498" w:type="dxa"/>
            <w:shd w:val="clear" w:color="auto" w:fill="FFFFFF"/>
            <w:vAlign w:val="bottom"/>
          </w:tcPr>
          <w:p w:rsidR="003323D0" w:rsidRPr="00A32EE2" w:rsidRDefault="003323D0">
            <w:pPr>
              <w:spacing w:before="120"/>
              <w:jc w:val="both"/>
              <w:rPr>
                <w:rFonts w:ascii="Times New Roman" w:hAnsi="Times New Roman"/>
                <w:sz w:val="20"/>
                <w:szCs w:val="23"/>
              </w:rPr>
            </w:pPr>
            <w:r w:rsidRPr="00A32EE2">
              <w:rPr>
                <w:rFonts w:ascii="Times New Roman" w:hAnsi="Times New Roman"/>
                <w:sz w:val="20"/>
                <w:szCs w:val="23"/>
              </w:rPr>
              <w:t xml:space="preserve">il                                            </w:t>
            </w:r>
          </w:p>
        </w:tc>
        <w:tc>
          <w:tcPr>
            <w:tcW w:w="77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323D0" w:rsidRPr="00A32EE2" w:rsidRDefault="003323D0">
            <w:pPr>
              <w:snapToGrid w:val="0"/>
              <w:spacing w:before="120"/>
              <w:rPr>
                <w:rFonts w:ascii="Times New Roman" w:hAnsi="Times New Roman"/>
                <w:sz w:val="20"/>
                <w:szCs w:val="23"/>
              </w:rPr>
            </w:pPr>
          </w:p>
        </w:tc>
      </w:tr>
      <w:tr w:rsidR="003323D0" w:rsidRPr="00A32EE2" w:rsidTr="00A32EE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49"/>
        </w:trPr>
        <w:tc>
          <w:tcPr>
            <w:tcW w:w="2498" w:type="dxa"/>
            <w:shd w:val="clear" w:color="auto" w:fill="FFFFFF"/>
            <w:vAlign w:val="bottom"/>
          </w:tcPr>
          <w:p w:rsidR="003323D0" w:rsidRPr="00A32EE2" w:rsidRDefault="003323D0">
            <w:pPr>
              <w:spacing w:before="120"/>
              <w:jc w:val="both"/>
              <w:rPr>
                <w:rFonts w:ascii="Times New Roman" w:hAnsi="Times New Roman"/>
                <w:sz w:val="20"/>
                <w:szCs w:val="23"/>
              </w:rPr>
            </w:pPr>
            <w:r w:rsidRPr="00A32EE2">
              <w:rPr>
                <w:rFonts w:ascii="Times New Roman" w:hAnsi="Times New Roman"/>
                <w:sz w:val="20"/>
                <w:szCs w:val="23"/>
              </w:rPr>
              <w:t xml:space="preserve">residente a                                                                                                       </w:t>
            </w:r>
          </w:p>
        </w:tc>
        <w:tc>
          <w:tcPr>
            <w:tcW w:w="77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323D0" w:rsidRPr="00A32EE2" w:rsidRDefault="003323D0">
            <w:pPr>
              <w:spacing w:before="120"/>
              <w:rPr>
                <w:sz w:val="20"/>
              </w:rPr>
            </w:pPr>
            <w:r w:rsidRPr="00A32EE2">
              <w:rPr>
                <w:rFonts w:ascii="Times New Roman" w:hAnsi="Times New Roman"/>
                <w:sz w:val="20"/>
                <w:szCs w:val="23"/>
              </w:rPr>
              <w:t xml:space="preserve">                                                                                              Prov.</w:t>
            </w:r>
          </w:p>
        </w:tc>
      </w:tr>
      <w:tr w:rsidR="003323D0" w:rsidRPr="00A32EE2" w:rsidTr="00A32EE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49"/>
        </w:trPr>
        <w:tc>
          <w:tcPr>
            <w:tcW w:w="2498" w:type="dxa"/>
            <w:shd w:val="clear" w:color="auto" w:fill="FFFFFF"/>
            <w:vAlign w:val="bottom"/>
          </w:tcPr>
          <w:p w:rsidR="003323D0" w:rsidRPr="00A32EE2" w:rsidRDefault="003323D0">
            <w:pPr>
              <w:spacing w:before="120"/>
              <w:jc w:val="both"/>
              <w:rPr>
                <w:rFonts w:ascii="Times New Roman" w:hAnsi="Times New Roman"/>
                <w:sz w:val="20"/>
                <w:szCs w:val="23"/>
              </w:rPr>
            </w:pPr>
            <w:r w:rsidRPr="00A32EE2">
              <w:rPr>
                <w:rFonts w:ascii="Times New Roman" w:hAnsi="Times New Roman"/>
                <w:sz w:val="20"/>
                <w:szCs w:val="23"/>
              </w:rPr>
              <w:t xml:space="preserve">Via                                                                                                           </w:t>
            </w:r>
          </w:p>
        </w:tc>
        <w:tc>
          <w:tcPr>
            <w:tcW w:w="77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3323D0" w:rsidRPr="00A32EE2" w:rsidRDefault="003323D0">
            <w:pPr>
              <w:spacing w:before="120"/>
              <w:rPr>
                <w:sz w:val="20"/>
              </w:rPr>
            </w:pPr>
            <w:r w:rsidRPr="00A32EE2">
              <w:rPr>
                <w:rFonts w:ascii="Times New Roman" w:hAnsi="Times New Roman"/>
                <w:sz w:val="20"/>
                <w:szCs w:val="23"/>
              </w:rPr>
              <w:t xml:space="preserve">                                                                                              Cap.</w:t>
            </w:r>
          </w:p>
        </w:tc>
      </w:tr>
      <w:tr w:rsidR="003323D0" w:rsidRPr="00A32EE2" w:rsidTr="00A32EE2">
        <w:tblPrEx>
          <w:jc w:val="left"/>
          <w:tblCellMar>
            <w:left w:w="108" w:type="dxa"/>
            <w:right w:w="108" w:type="dxa"/>
          </w:tblCellMar>
        </w:tblPrEx>
        <w:trPr>
          <w:gridAfter w:val="1"/>
          <w:wAfter w:w="28" w:type="dxa"/>
          <w:trHeight w:val="449"/>
        </w:trPr>
        <w:tc>
          <w:tcPr>
            <w:tcW w:w="2498" w:type="dxa"/>
            <w:shd w:val="clear" w:color="auto" w:fill="FFFFFF"/>
            <w:vAlign w:val="bottom"/>
          </w:tcPr>
          <w:p w:rsidR="003323D0" w:rsidRPr="00A32EE2" w:rsidRDefault="003323D0">
            <w:pPr>
              <w:spacing w:before="120"/>
              <w:jc w:val="both"/>
              <w:rPr>
                <w:rFonts w:ascii="Times New Roman" w:hAnsi="Times New Roman"/>
                <w:sz w:val="20"/>
                <w:szCs w:val="23"/>
              </w:rPr>
            </w:pPr>
            <w:r w:rsidRPr="00A32EE2">
              <w:rPr>
                <w:rFonts w:ascii="Times New Roman" w:hAnsi="Times New Roman"/>
                <w:sz w:val="20"/>
                <w:szCs w:val="23"/>
              </w:rPr>
              <w:t xml:space="preserve">Tel                                          </w:t>
            </w:r>
          </w:p>
        </w:tc>
        <w:tc>
          <w:tcPr>
            <w:tcW w:w="77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3323D0" w:rsidRPr="00A32EE2" w:rsidRDefault="003323D0">
            <w:pPr>
              <w:snapToGrid w:val="0"/>
              <w:spacing w:before="120"/>
              <w:rPr>
                <w:rFonts w:ascii="Times New Roman" w:hAnsi="Times New Roman"/>
                <w:sz w:val="20"/>
                <w:szCs w:val="23"/>
              </w:rPr>
            </w:pPr>
          </w:p>
        </w:tc>
      </w:tr>
    </w:tbl>
    <w:p w:rsidR="00625EC2" w:rsidRDefault="00625EC2" w:rsidP="00625EC2">
      <w:pPr>
        <w:jc w:val="both"/>
        <w:rPr>
          <w:rFonts w:ascii="Times New Roman" w:hAnsi="Times New Roman"/>
          <w:szCs w:val="24"/>
        </w:rPr>
      </w:pPr>
    </w:p>
    <w:p w:rsidR="00797254" w:rsidRDefault="00BA3D10" w:rsidP="00625EC2">
      <w:pPr>
        <w:jc w:val="both"/>
        <w:rPr>
          <w:rFonts w:ascii="Times New Roman" w:hAnsi="Times New Roman"/>
          <w:szCs w:val="24"/>
        </w:rPr>
      </w:pPr>
      <w:r w:rsidRPr="00A32EE2">
        <w:rPr>
          <w:rFonts w:ascii="Times New Roman" w:hAnsi="Times New Roman"/>
          <w:szCs w:val="24"/>
        </w:rPr>
        <w:t>ai fini dell’accantonamento previsto, per gli insegnamenti di Liceo Musicale, dall’art. 6 bis comma 5 dell’ipotesi di CCNI sulle utilizzazioni e as</w:t>
      </w:r>
      <w:r w:rsidR="00A32EE2" w:rsidRPr="00A32EE2">
        <w:rPr>
          <w:rFonts w:ascii="Times New Roman" w:hAnsi="Times New Roman"/>
          <w:szCs w:val="24"/>
        </w:rPr>
        <w:t>segnazioni provvisorie a.s.</w:t>
      </w:r>
      <w:r w:rsidRPr="00A32EE2">
        <w:rPr>
          <w:rFonts w:ascii="Times New Roman" w:hAnsi="Times New Roman"/>
          <w:szCs w:val="24"/>
        </w:rPr>
        <w:t>2019/20, sotto la propria personale responsabilità, ai sensi del D. P. R. n. 4</w:t>
      </w:r>
      <w:r w:rsidR="00A32EE2" w:rsidRPr="00A32EE2">
        <w:rPr>
          <w:rFonts w:ascii="Times New Roman" w:hAnsi="Times New Roman"/>
          <w:szCs w:val="24"/>
        </w:rPr>
        <w:t>45 del 28/12/2000, dichiara di:</w:t>
      </w:r>
    </w:p>
    <w:p w:rsidR="00625EC2" w:rsidRDefault="00625EC2" w:rsidP="00625EC2">
      <w:pPr>
        <w:jc w:val="both"/>
        <w:rPr>
          <w:rFonts w:ascii="Times New Roman" w:hAnsi="Times New Roman"/>
          <w:szCs w:val="24"/>
        </w:rPr>
      </w:pPr>
    </w:p>
    <w:p w:rsidR="00BA3D10" w:rsidRPr="00A32EE2" w:rsidRDefault="00625EC2" w:rsidP="00625EC2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bCs/>
          <w:szCs w:val="24"/>
        </w:rPr>
        <w:t xml:space="preserve">A - </w:t>
      </w:r>
      <w:r w:rsidR="00BA3D10" w:rsidRPr="00A32EE2">
        <w:rPr>
          <w:rFonts w:ascii="Times New Roman" w:hAnsi="Times New Roman"/>
          <w:b/>
          <w:bCs/>
          <w:szCs w:val="24"/>
        </w:rPr>
        <w:t>REQUISITI DI ACCESSO</w:t>
      </w:r>
    </w:p>
    <w:p w:rsidR="00625EC2" w:rsidRDefault="00625EC2" w:rsidP="00625EC2">
      <w:pPr>
        <w:autoSpaceDE w:val="0"/>
        <w:jc w:val="both"/>
        <w:rPr>
          <w:rFonts w:ascii="Times New Roman" w:hAnsi="Times New Roman"/>
          <w:i/>
          <w:sz w:val="14"/>
          <w:szCs w:val="16"/>
        </w:rPr>
      </w:pPr>
    </w:p>
    <w:p w:rsidR="000F3EA8" w:rsidRDefault="00BA3D10" w:rsidP="00625EC2">
      <w:pPr>
        <w:autoSpaceDE w:val="0"/>
        <w:jc w:val="both"/>
        <w:rPr>
          <w:sz w:val="20"/>
        </w:rPr>
      </w:pPr>
      <w:r w:rsidRPr="00A32EE2">
        <w:rPr>
          <w:rFonts w:ascii="Times New Roman" w:hAnsi="Times New Roman"/>
          <w:szCs w:val="24"/>
        </w:rPr>
        <w:t>Essere inserito/a nelle Graduatorie</w:t>
      </w:r>
      <w:r w:rsidR="000F3EA8">
        <w:rPr>
          <w:rFonts w:ascii="Times New Roman" w:hAnsi="Times New Roman"/>
          <w:szCs w:val="24"/>
        </w:rPr>
        <w:t>²</w:t>
      </w:r>
    </w:p>
    <w:p w:rsidR="000F3EA8" w:rsidRDefault="000F3EA8" w:rsidP="000F3EA8">
      <w:pPr>
        <w:autoSpaceDE w:val="0"/>
        <w:ind w:firstLine="360"/>
        <w:jc w:val="both"/>
        <w:rPr>
          <w:rFonts w:ascii="Times New Roman" w:hAnsi="Times New Roman"/>
          <w:szCs w:val="24"/>
        </w:rPr>
      </w:pPr>
    </w:p>
    <w:p w:rsidR="000F3EA8" w:rsidRPr="000F3EA8" w:rsidRDefault="00A32EE2" w:rsidP="000F3EA8">
      <w:pPr>
        <w:numPr>
          <w:ilvl w:val="0"/>
          <w:numId w:val="12"/>
        </w:numPr>
        <w:autoSpaceDE w:val="0"/>
        <w:jc w:val="both"/>
        <w:rPr>
          <w:b/>
          <w:sz w:val="20"/>
          <w:u w:val="single"/>
        </w:rPr>
      </w:pPr>
      <w:r w:rsidRPr="00A32EE2">
        <w:rPr>
          <w:rFonts w:ascii="Times New Roman" w:hAnsi="Times New Roman"/>
          <w:szCs w:val="24"/>
        </w:rPr>
        <w:t>a E</w:t>
      </w:r>
      <w:r w:rsidR="00BA3D10" w:rsidRPr="00A32EE2">
        <w:rPr>
          <w:rFonts w:ascii="Times New Roman" w:hAnsi="Times New Roman"/>
          <w:szCs w:val="24"/>
        </w:rPr>
        <w:t xml:space="preserve">saurimento della provincia di </w:t>
      </w:r>
      <w:r w:rsidR="000F3EA8" w:rsidRPr="000F3EA8">
        <w:rPr>
          <w:rFonts w:ascii="Times New Roman" w:hAnsi="Times New Roman"/>
          <w:b/>
          <w:szCs w:val="24"/>
          <w:u w:val="single"/>
        </w:rPr>
        <w:t>Potenza</w:t>
      </w:r>
    </w:p>
    <w:p w:rsidR="000F3EA8" w:rsidRDefault="000F3EA8" w:rsidP="000F3EA8">
      <w:pPr>
        <w:autoSpaceDE w:val="0"/>
        <w:ind w:firstLine="360"/>
        <w:jc w:val="both"/>
        <w:rPr>
          <w:sz w:val="20"/>
        </w:rPr>
      </w:pPr>
    </w:p>
    <w:p w:rsidR="00797254" w:rsidRPr="00797254" w:rsidRDefault="00A32EE2" w:rsidP="00797254">
      <w:pPr>
        <w:numPr>
          <w:ilvl w:val="0"/>
          <w:numId w:val="12"/>
        </w:numPr>
        <w:autoSpaceDE w:val="0"/>
        <w:jc w:val="both"/>
        <w:rPr>
          <w:b/>
          <w:sz w:val="20"/>
          <w:u w:val="single"/>
        </w:rPr>
      </w:pPr>
      <w:r w:rsidRPr="00A32EE2">
        <w:rPr>
          <w:rFonts w:ascii="Times New Roman" w:hAnsi="Times New Roman"/>
          <w:szCs w:val="24"/>
        </w:rPr>
        <w:t>di I</w:t>
      </w:r>
      <w:r w:rsidR="00BA3D10" w:rsidRPr="00A32EE2">
        <w:rPr>
          <w:rFonts w:ascii="Times New Roman" w:hAnsi="Times New Roman"/>
          <w:szCs w:val="24"/>
        </w:rPr>
        <w:t xml:space="preserve">stituto 2017/2020 della provincia di </w:t>
      </w:r>
      <w:r w:rsidR="000F3EA8" w:rsidRPr="000F3EA8">
        <w:rPr>
          <w:rFonts w:ascii="Times New Roman" w:hAnsi="Times New Roman"/>
          <w:b/>
          <w:szCs w:val="24"/>
          <w:u w:val="single"/>
        </w:rPr>
        <w:t>Potenza</w:t>
      </w:r>
    </w:p>
    <w:p w:rsidR="00797254" w:rsidRDefault="00797254" w:rsidP="00797254">
      <w:pPr>
        <w:pStyle w:val="Paragrafoelenco"/>
        <w:rPr>
          <w:rFonts w:ascii="Times New Roman" w:hAnsi="Times New Roman"/>
          <w:b/>
          <w:bCs/>
          <w:szCs w:val="24"/>
        </w:rPr>
      </w:pPr>
    </w:p>
    <w:p w:rsidR="00797254" w:rsidRPr="00797254" w:rsidRDefault="00625EC2" w:rsidP="00625EC2">
      <w:pPr>
        <w:autoSpaceDE w:val="0"/>
        <w:jc w:val="both"/>
        <w:rPr>
          <w:b/>
          <w:sz w:val="20"/>
          <w:u w:val="single"/>
        </w:rPr>
      </w:pPr>
      <w:r>
        <w:rPr>
          <w:rFonts w:ascii="Times New Roman" w:hAnsi="Times New Roman"/>
          <w:b/>
          <w:bCs/>
          <w:szCs w:val="24"/>
        </w:rPr>
        <w:t xml:space="preserve">B - </w:t>
      </w:r>
      <w:r w:rsidR="00BA3D10" w:rsidRPr="00797254">
        <w:rPr>
          <w:rFonts w:ascii="Times New Roman" w:hAnsi="Times New Roman"/>
          <w:b/>
          <w:bCs/>
          <w:szCs w:val="24"/>
        </w:rPr>
        <w:t>TIPOLOGIA DI SERVIZIO SVOLTO</w:t>
      </w:r>
    </w:p>
    <w:p w:rsidR="00BA3D10" w:rsidRPr="00625EC2" w:rsidRDefault="00BA3D10" w:rsidP="00625EC2">
      <w:pPr>
        <w:pStyle w:val="Paragrafoelenco"/>
        <w:autoSpaceDE w:val="0"/>
        <w:ind w:left="0"/>
        <w:jc w:val="both"/>
        <w:rPr>
          <w:rFonts w:ascii="Times New Roman" w:hAnsi="Times New Roman"/>
          <w:szCs w:val="24"/>
        </w:rPr>
      </w:pPr>
      <w:r w:rsidRPr="00797254">
        <w:rPr>
          <w:rFonts w:ascii="Times New Roman" w:hAnsi="Times New Roman"/>
          <w:szCs w:val="24"/>
        </w:rPr>
        <w:t xml:space="preserve">Aver prestato, nell'anno scolastico </w:t>
      </w:r>
      <w:r w:rsidRPr="009F2D07">
        <w:rPr>
          <w:rFonts w:ascii="Times New Roman" w:hAnsi="Times New Roman"/>
          <w:b/>
          <w:szCs w:val="24"/>
          <w:u w:val="single"/>
        </w:rPr>
        <w:t>2018/2019</w:t>
      </w:r>
      <w:r w:rsidRPr="00797254">
        <w:rPr>
          <w:rFonts w:ascii="Times New Roman" w:hAnsi="Times New Roman"/>
          <w:szCs w:val="24"/>
        </w:rPr>
        <w:t>, il seguente servizio specifico per l</w:t>
      </w:r>
      <w:r w:rsidR="00797254">
        <w:rPr>
          <w:rFonts w:ascii="Times New Roman" w:hAnsi="Times New Roman"/>
          <w:szCs w:val="24"/>
        </w:rPr>
        <w:t>’insegnamento per cui si chiede</w:t>
      </w:r>
      <w:r w:rsidR="00625EC2">
        <w:rPr>
          <w:rFonts w:ascii="Times New Roman" w:hAnsi="Times New Roman"/>
          <w:szCs w:val="24"/>
        </w:rPr>
        <w:t xml:space="preserve"> </w:t>
      </w:r>
      <w:r w:rsidRPr="00625EC2">
        <w:rPr>
          <w:rFonts w:ascii="Times New Roman" w:hAnsi="Times New Roman"/>
          <w:szCs w:val="24"/>
        </w:rPr>
        <w:t>l’accantonamento, a tempo determinato con supplenza annuale o supplenza t</w:t>
      </w:r>
      <w:r w:rsidR="00797254" w:rsidRPr="00625EC2">
        <w:rPr>
          <w:rFonts w:ascii="Times New Roman" w:hAnsi="Times New Roman"/>
          <w:szCs w:val="24"/>
        </w:rPr>
        <w:t xml:space="preserve">emporanea fino al termine delle </w:t>
      </w:r>
      <w:r w:rsidRPr="00625EC2">
        <w:rPr>
          <w:rFonts w:ascii="Times New Roman" w:hAnsi="Times New Roman"/>
          <w:szCs w:val="24"/>
        </w:rPr>
        <w:t>attività didattiche,</w:t>
      </w:r>
      <w:r w:rsidRPr="00625EC2">
        <w:rPr>
          <w:rFonts w:ascii="Times New Roman" w:eastAsia="Times New Roman" w:hAnsi="Times New Roman"/>
          <w:sz w:val="24"/>
          <w:szCs w:val="28"/>
          <w:lang w:eastAsia="it-IT"/>
        </w:rPr>
        <w:t xml:space="preserve"> </w:t>
      </w:r>
      <w:r w:rsidRPr="00625EC2">
        <w:rPr>
          <w:rFonts w:ascii="Times New Roman" w:hAnsi="Times New Roman"/>
          <w:szCs w:val="24"/>
        </w:rPr>
        <w:t>pre</w:t>
      </w:r>
      <w:r w:rsidR="000F3EA8" w:rsidRPr="00625EC2">
        <w:rPr>
          <w:rFonts w:ascii="Times New Roman" w:hAnsi="Times New Roman"/>
          <w:szCs w:val="24"/>
        </w:rPr>
        <w:t>sso il seguente Liceo M</w:t>
      </w:r>
      <w:r w:rsidRPr="00625EC2">
        <w:rPr>
          <w:rFonts w:ascii="Times New Roman" w:hAnsi="Times New Roman"/>
          <w:szCs w:val="24"/>
        </w:rPr>
        <w:t>usicale ordinamentale</w:t>
      </w:r>
      <w:r w:rsidR="000F3EA8" w:rsidRPr="00625EC2">
        <w:rPr>
          <w:rFonts w:ascii="Times New Roman" w:hAnsi="Times New Roman"/>
          <w:szCs w:val="24"/>
        </w:rPr>
        <w:t>³</w:t>
      </w:r>
    </w:p>
    <w:p w:rsidR="00A32EE2" w:rsidRPr="00A32EE2" w:rsidRDefault="00A32EE2" w:rsidP="00797254">
      <w:pPr>
        <w:rPr>
          <w:rFonts w:ascii="Times New Roman" w:eastAsia="Times New Roman" w:hAnsi="Times New Roman"/>
          <w:sz w:val="28"/>
          <w:szCs w:val="30"/>
        </w:rPr>
      </w:pPr>
    </w:p>
    <w:p w:rsidR="00A32EE2" w:rsidRPr="00A32EE2" w:rsidRDefault="00A32EE2" w:rsidP="00625EC2">
      <w:pPr>
        <w:numPr>
          <w:ilvl w:val="0"/>
          <w:numId w:val="11"/>
        </w:numPr>
        <w:ind w:left="1134" w:hanging="425"/>
        <w:rPr>
          <w:rFonts w:ascii="Times New Roman" w:hAnsi="Times New Roman"/>
          <w:sz w:val="20"/>
        </w:rPr>
      </w:pPr>
      <w:r w:rsidRPr="00A32EE2">
        <w:rPr>
          <w:rFonts w:ascii="Times New Roman" w:hAnsi="Times New Roman"/>
          <w:sz w:val="20"/>
        </w:rPr>
        <w:t>Liceo Musicale ..................</w:t>
      </w:r>
      <w:r w:rsidR="00625EC2">
        <w:rPr>
          <w:rFonts w:ascii="Times New Roman" w:hAnsi="Times New Roman"/>
          <w:sz w:val="20"/>
        </w:rPr>
        <w:t>..............................</w:t>
      </w:r>
      <w:r w:rsidR="00FA1958">
        <w:rPr>
          <w:rFonts w:ascii="Times New Roman" w:hAnsi="Times New Roman"/>
          <w:sz w:val="20"/>
        </w:rPr>
        <w:t>........</w:t>
      </w:r>
      <w:r w:rsidRPr="00A32EE2">
        <w:rPr>
          <w:rFonts w:ascii="Times New Roman" w:hAnsi="Times New Roman"/>
          <w:sz w:val="20"/>
        </w:rPr>
        <w:t>.................................di…………</w:t>
      </w:r>
      <w:r w:rsidR="00FA1958">
        <w:rPr>
          <w:rFonts w:ascii="Times New Roman" w:hAnsi="Times New Roman"/>
          <w:sz w:val="20"/>
        </w:rPr>
        <w:t>……</w:t>
      </w:r>
      <w:r w:rsidRPr="00A32EE2">
        <w:rPr>
          <w:rFonts w:ascii="Times New Roman" w:hAnsi="Times New Roman"/>
          <w:sz w:val="20"/>
        </w:rPr>
        <w:t>……………………………</w:t>
      </w:r>
    </w:p>
    <w:p w:rsidR="00A32EE2" w:rsidRPr="00A32EE2" w:rsidRDefault="00A32EE2" w:rsidP="00A32EE2">
      <w:pPr>
        <w:ind w:left="360"/>
        <w:rPr>
          <w:rFonts w:ascii="Times New Roman" w:hAnsi="Times New Roman"/>
          <w:sz w:val="20"/>
        </w:rPr>
      </w:pPr>
    </w:p>
    <w:p w:rsidR="00A32EE2" w:rsidRPr="00A32EE2" w:rsidRDefault="00F962A1" w:rsidP="00625EC2">
      <w:pPr>
        <w:ind w:left="708" w:firstLine="348"/>
        <w:rPr>
          <w:rFonts w:ascii="Times New Roman" w:eastAsia="Times New Roman" w:hAnsi="Times New Roman"/>
          <w:szCs w:val="24"/>
        </w:rPr>
      </w:pPr>
      <w:r>
        <w:rPr>
          <w:rFonts w:ascii="Times New Roman" w:hAnsi="Times New Roman"/>
          <w:sz w:val="20"/>
        </w:rPr>
        <w:t xml:space="preserve"> </w:t>
      </w:r>
      <w:r w:rsidR="00A32EE2" w:rsidRPr="00A32EE2">
        <w:rPr>
          <w:rFonts w:ascii="Times New Roman" w:hAnsi="Times New Roman"/>
          <w:sz w:val="20"/>
        </w:rPr>
        <w:t xml:space="preserve">Servizio svolto nell'anno scolastico </w:t>
      </w:r>
      <w:r w:rsidR="00A32EE2" w:rsidRPr="009F2D07">
        <w:rPr>
          <w:rFonts w:ascii="Times New Roman" w:hAnsi="Times New Roman"/>
          <w:b/>
          <w:sz w:val="20"/>
          <w:u w:val="single"/>
        </w:rPr>
        <w:t>2018/2019</w:t>
      </w:r>
      <w:r w:rsidR="00A32EE2" w:rsidRPr="00A32EE2">
        <w:rPr>
          <w:rFonts w:ascii="Times New Roman" w:hAnsi="Times New Roman"/>
          <w:sz w:val="20"/>
        </w:rPr>
        <w:t xml:space="preserve"> dal ….</w:t>
      </w:r>
      <w:r>
        <w:rPr>
          <w:rFonts w:ascii="Times New Roman" w:hAnsi="Times New Roman"/>
          <w:sz w:val="20"/>
        </w:rPr>
        <w:t>...........</w:t>
      </w:r>
      <w:r w:rsidR="00A32EE2" w:rsidRPr="00A32EE2">
        <w:rPr>
          <w:rFonts w:ascii="Times New Roman" w:hAnsi="Times New Roman"/>
          <w:sz w:val="20"/>
        </w:rPr>
        <w:t>......</w:t>
      </w:r>
      <w:r w:rsidR="00FA1958">
        <w:rPr>
          <w:rFonts w:ascii="Times New Roman" w:hAnsi="Times New Roman"/>
          <w:sz w:val="20"/>
        </w:rPr>
        <w:t>........</w:t>
      </w:r>
      <w:r w:rsidR="00A32EE2" w:rsidRPr="00A32EE2">
        <w:rPr>
          <w:rFonts w:ascii="Times New Roman" w:hAnsi="Times New Roman"/>
          <w:sz w:val="20"/>
        </w:rPr>
        <w:t>..................al ….................</w:t>
      </w:r>
      <w:r w:rsidR="00FA1958">
        <w:rPr>
          <w:rFonts w:ascii="Times New Roman" w:hAnsi="Times New Roman"/>
          <w:sz w:val="20"/>
        </w:rPr>
        <w:t>..........</w:t>
      </w:r>
      <w:r w:rsidR="00625EC2">
        <w:rPr>
          <w:rFonts w:ascii="Times New Roman" w:hAnsi="Times New Roman"/>
          <w:sz w:val="20"/>
        </w:rPr>
        <w:t>.................</w:t>
      </w:r>
      <w:r w:rsidR="00A32EE2" w:rsidRPr="00A32EE2">
        <w:rPr>
          <w:rFonts w:ascii="Times New Roman" w:hAnsi="Times New Roman"/>
          <w:sz w:val="20"/>
        </w:rPr>
        <w:t>.....</w:t>
      </w:r>
    </w:p>
    <w:p w:rsidR="00A32EE2" w:rsidRPr="00A32EE2" w:rsidRDefault="00A32EE2" w:rsidP="00A32EE2">
      <w:pPr>
        <w:rPr>
          <w:rFonts w:ascii="Times New Roman" w:eastAsia="Times New Roman" w:hAnsi="Times New Roman"/>
          <w:szCs w:val="24"/>
        </w:rPr>
      </w:pPr>
    </w:p>
    <w:p w:rsidR="00A32EE2" w:rsidRPr="00A32EE2" w:rsidRDefault="00625EC2" w:rsidP="00A32EE2">
      <w:pPr>
        <w:ind w:firstLine="426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bCs/>
          <w:sz w:val="20"/>
        </w:rPr>
        <w:t xml:space="preserve">            </w:t>
      </w:r>
      <w:r w:rsidR="00A32EE2" w:rsidRPr="00A32EE2">
        <w:rPr>
          <w:rFonts w:ascii="Times New Roman" w:hAnsi="Times New Roman"/>
          <w:b/>
          <w:bCs/>
          <w:sz w:val="20"/>
        </w:rPr>
        <w:t xml:space="preserve"> _____________________________________________________</w:t>
      </w:r>
      <w:r>
        <w:rPr>
          <w:rFonts w:ascii="Times New Roman" w:hAnsi="Times New Roman"/>
          <w:b/>
          <w:bCs/>
          <w:sz w:val="20"/>
        </w:rPr>
        <w:t>__________________</w:t>
      </w:r>
      <w:r w:rsidR="00FA1958">
        <w:rPr>
          <w:rFonts w:ascii="Times New Roman" w:hAnsi="Times New Roman"/>
          <w:b/>
          <w:bCs/>
          <w:sz w:val="20"/>
        </w:rPr>
        <w:t>______</w:t>
      </w:r>
      <w:r w:rsidR="00A32EE2" w:rsidRPr="00A32EE2">
        <w:rPr>
          <w:rFonts w:ascii="Times New Roman" w:hAnsi="Times New Roman"/>
          <w:b/>
          <w:bCs/>
          <w:sz w:val="20"/>
        </w:rPr>
        <w:t xml:space="preserve"> </w:t>
      </w:r>
      <w:r w:rsidR="00A32EE2" w:rsidRPr="00A32EE2">
        <w:rPr>
          <w:rFonts w:ascii="Times New Roman" w:hAnsi="Times New Roman"/>
          <w:sz w:val="20"/>
        </w:rPr>
        <w:t>per ore……………</w:t>
      </w:r>
    </w:p>
    <w:p w:rsidR="00A32EE2" w:rsidRPr="00A32EE2" w:rsidRDefault="00FA1958" w:rsidP="00A32EE2">
      <w:pPr>
        <w:ind w:firstLine="42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</w:t>
      </w:r>
      <w:r w:rsidR="00A32EE2" w:rsidRPr="00A32EE2">
        <w:rPr>
          <w:rFonts w:ascii="Times New Roman" w:hAnsi="Times New Roman"/>
          <w:sz w:val="20"/>
        </w:rPr>
        <w:t xml:space="preserve"> </w:t>
      </w:r>
      <w:r w:rsidR="00A32EE2" w:rsidRPr="00A32EE2">
        <w:rPr>
          <w:rFonts w:ascii="Times New Roman" w:hAnsi="Times New Roman"/>
          <w:i/>
          <w:iCs/>
          <w:sz w:val="12"/>
          <w:szCs w:val="14"/>
        </w:rPr>
        <w:t>(indicare la classe di concorso e la denominazione della disciplina di Liceo Musicale)</w:t>
      </w:r>
    </w:p>
    <w:p w:rsidR="00BA3D10" w:rsidRPr="00A32EE2" w:rsidRDefault="00FA1958" w:rsidP="000F3EA8">
      <w:pPr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</w:t>
      </w:r>
    </w:p>
    <w:p w:rsidR="00FA1958" w:rsidRPr="00A32EE2" w:rsidRDefault="00FA1958" w:rsidP="00625EC2">
      <w:pPr>
        <w:numPr>
          <w:ilvl w:val="0"/>
          <w:numId w:val="11"/>
        </w:numPr>
        <w:ind w:left="1134" w:hanging="426"/>
        <w:rPr>
          <w:rFonts w:ascii="Times New Roman" w:hAnsi="Times New Roman"/>
          <w:sz w:val="20"/>
        </w:rPr>
      </w:pPr>
      <w:r w:rsidRPr="00A32EE2">
        <w:rPr>
          <w:rFonts w:ascii="Times New Roman" w:hAnsi="Times New Roman"/>
          <w:sz w:val="20"/>
        </w:rPr>
        <w:t>Liceo Musicale .........................................................</w:t>
      </w:r>
      <w:r>
        <w:rPr>
          <w:rFonts w:ascii="Times New Roman" w:hAnsi="Times New Roman"/>
          <w:sz w:val="20"/>
        </w:rPr>
        <w:t>........</w:t>
      </w:r>
      <w:r w:rsidR="00625EC2">
        <w:rPr>
          <w:rFonts w:ascii="Times New Roman" w:hAnsi="Times New Roman"/>
          <w:sz w:val="20"/>
        </w:rPr>
        <w:t>...........</w:t>
      </w:r>
      <w:r w:rsidRPr="00A32EE2">
        <w:rPr>
          <w:rFonts w:ascii="Times New Roman" w:hAnsi="Times New Roman"/>
          <w:sz w:val="20"/>
        </w:rPr>
        <w:t>......</w:t>
      </w:r>
      <w:r w:rsidR="00625EC2">
        <w:rPr>
          <w:rFonts w:ascii="Times New Roman" w:hAnsi="Times New Roman"/>
          <w:sz w:val="20"/>
        </w:rPr>
        <w:t>...</w:t>
      </w:r>
      <w:r w:rsidRPr="00A32EE2">
        <w:rPr>
          <w:rFonts w:ascii="Times New Roman" w:hAnsi="Times New Roman"/>
          <w:sz w:val="20"/>
        </w:rPr>
        <w:t>......di……………………………</w:t>
      </w:r>
      <w:r w:rsidR="00F962A1">
        <w:rPr>
          <w:rFonts w:ascii="Times New Roman" w:hAnsi="Times New Roman"/>
          <w:sz w:val="20"/>
        </w:rPr>
        <w:t>…….</w:t>
      </w:r>
      <w:r w:rsidRPr="00A32EE2">
        <w:rPr>
          <w:rFonts w:ascii="Times New Roman" w:hAnsi="Times New Roman"/>
          <w:sz w:val="20"/>
        </w:rPr>
        <w:t>………</w:t>
      </w:r>
    </w:p>
    <w:p w:rsidR="00FA1958" w:rsidRPr="00A32EE2" w:rsidRDefault="00FA1958" w:rsidP="00FA1958">
      <w:pPr>
        <w:ind w:left="360"/>
        <w:rPr>
          <w:rFonts w:ascii="Times New Roman" w:hAnsi="Times New Roman"/>
          <w:sz w:val="20"/>
        </w:rPr>
      </w:pPr>
    </w:p>
    <w:p w:rsidR="00FA1958" w:rsidRDefault="00F962A1" w:rsidP="00625EC2">
      <w:pPr>
        <w:ind w:left="708" w:firstLine="34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 w:rsidR="00FA1958" w:rsidRPr="00A32EE2">
        <w:rPr>
          <w:rFonts w:ascii="Times New Roman" w:hAnsi="Times New Roman"/>
          <w:sz w:val="20"/>
        </w:rPr>
        <w:t xml:space="preserve">Servizio svolto nell'anno scolastico </w:t>
      </w:r>
      <w:r w:rsidR="00FA1958" w:rsidRPr="009F2D07">
        <w:rPr>
          <w:rFonts w:ascii="Times New Roman" w:hAnsi="Times New Roman"/>
          <w:b/>
          <w:sz w:val="20"/>
          <w:u w:val="single"/>
        </w:rPr>
        <w:t>2018/2019</w:t>
      </w:r>
      <w:r w:rsidR="00FA1958" w:rsidRPr="00A32EE2">
        <w:rPr>
          <w:rFonts w:ascii="Times New Roman" w:hAnsi="Times New Roman"/>
          <w:sz w:val="20"/>
        </w:rPr>
        <w:t xml:space="preserve"> dal …..........................</w:t>
      </w:r>
      <w:r w:rsidR="00625EC2">
        <w:rPr>
          <w:rFonts w:ascii="Times New Roman" w:hAnsi="Times New Roman"/>
          <w:sz w:val="20"/>
        </w:rPr>
        <w:t>.</w:t>
      </w:r>
      <w:r w:rsidR="00FA1958">
        <w:rPr>
          <w:rFonts w:ascii="Times New Roman" w:hAnsi="Times New Roman"/>
          <w:sz w:val="20"/>
        </w:rPr>
        <w:t>.</w:t>
      </w:r>
      <w:r w:rsidR="00FA1958" w:rsidRPr="00A32EE2">
        <w:rPr>
          <w:rFonts w:ascii="Times New Roman" w:hAnsi="Times New Roman"/>
          <w:sz w:val="20"/>
        </w:rPr>
        <w:t>..................al ….................</w:t>
      </w:r>
      <w:r w:rsidR="00FA1958">
        <w:rPr>
          <w:rFonts w:ascii="Times New Roman" w:hAnsi="Times New Roman"/>
          <w:sz w:val="20"/>
        </w:rPr>
        <w:t>..........</w:t>
      </w:r>
      <w:r w:rsidR="00625EC2">
        <w:rPr>
          <w:rFonts w:ascii="Times New Roman" w:hAnsi="Times New Roman"/>
          <w:sz w:val="20"/>
        </w:rPr>
        <w:t>........</w:t>
      </w:r>
      <w:r w:rsidR="00FA1958" w:rsidRPr="00A32EE2">
        <w:rPr>
          <w:rFonts w:ascii="Times New Roman" w:hAnsi="Times New Roman"/>
          <w:sz w:val="20"/>
        </w:rPr>
        <w:t>............</w:t>
      </w:r>
    </w:p>
    <w:p w:rsidR="00FA1958" w:rsidRPr="00FA1958" w:rsidRDefault="00FA1958" w:rsidP="00FA1958">
      <w:pPr>
        <w:ind w:left="360" w:firstLine="66"/>
        <w:rPr>
          <w:rFonts w:ascii="Times New Roman" w:hAnsi="Times New Roman"/>
          <w:sz w:val="20"/>
        </w:rPr>
      </w:pPr>
    </w:p>
    <w:p w:rsidR="00FA1958" w:rsidRPr="00FA1958" w:rsidRDefault="00625EC2" w:rsidP="00FA1958">
      <w:pPr>
        <w:ind w:firstLine="426"/>
        <w:rPr>
          <w:rFonts w:ascii="Times New Roman" w:hAnsi="Times New Roman"/>
          <w:b/>
          <w:bCs/>
          <w:sz w:val="20"/>
        </w:rPr>
      </w:pPr>
      <w:r>
        <w:rPr>
          <w:rFonts w:ascii="Times New Roman" w:hAnsi="Times New Roman"/>
          <w:b/>
          <w:bCs/>
          <w:sz w:val="20"/>
        </w:rPr>
        <w:t xml:space="preserve">           </w:t>
      </w:r>
      <w:r w:rsidR="00FA1958" w:rsidRPr="00A32EE2">
        <w:rPr>
          <w:rFonts w:ascii="Times New Roman" w:hAnsi="Times New Roman"/>
          <w:b/>
          <w:bCs/>
          <w:sz w:val="20"/>
        </w:rPr>
        <w:t xml:space="preserve"> </w:t>
      </w:r>
      <w:r w:rsidR="00FA1958">
        <w:rPr>
          <w:rFonts w:ascii="Times New Roman" w:hAnsi="Times New Roman"/>
          <w:b/>
          <w:bCs/>
          <w:sz w:val="20"/>
        </w:rPr>
        <w:t>__________________________</w:t>
      </w:r>
      <w:r w:rsidR="00FA1958" w:rsidRPr="00A32EE2">
        <w:rPr>
          <w:rFonts w:ascii="Times New Roman" w:hAnsi="Times New Roman"/>
          <w:b/>
          <w:bCs/>
          <w:sz w:val="20"/>
        </w:rPr>
        <w:t>__________________________</w:t>
      </w:r>
      <w:r>
        <w:rPr>
          <w:rFonts w:ascii="Times New Roman" w:hAnsi="Times New Roman"/>
          <w:b/>
          <w:bCs/>
          <w:sz w:val="20"/>
        </w:rPr>
        <w:t>___________</w:t>
      </w:r>
      <w:r w:rsidR="00FA1958" w:rsidRPr="00A32EE2">
        <w:rPr>
          <w:rFonts w:ascii="Times New Roman" w:hAnsi="Times New Roman"/>
          <w:b/>
          <w:bCs/>
          <w:sz w:val="20"/>
        </w:rPr>
        <w:t>____</w:t>
      </w:r>
      <w:r w:rsidR="00FA1958">
        <w:rPr>
          <w:rFonts w:ascii="Times New Roman" w:hAnsi="Times New Roman"/>
          <w:b/>
          <w:bCs/>
          <w:sz w:val="20"/>
        </w:rPr>
        <w:t>__________</w:t>
      </w:r>
      <w:r w:rsidR="00FA1958" w:rsidRPr="00A32EE2">
        <w:rPr>
          <w:rFonts w:ascii="Times New Roman" w:hAnsi="Times New Roman"/>
          <w:b/>
          <w:bCs/>
          <w:sz w:val="20"/>
        </w:rPr>
        <w:t xml:space="preserve"> </w:t>
      </w:r>
      <w:r w:rsidR="00797254">
        <w:rPr>
          <w:rFonts w:ascii="Times New Roman" w:hAnsi="Times New Roman"/>
          <w:b/>
          <w:bCs/>
          <w:sz w:val="20"/>
        </w:rPr>
        <w:t xml:space="preserve"> </w:t>
      </w:r>
      <w:r w:rsidR="00FA1958" w:rsidRPr="00A32EE2">
        <w:rPr>
          <w:rFonts w:ascii="Times New Roman" w:hAnsi="Times New Roman"/>
          <w:sz w:val="20"/>
        </w:rPr>
        <w:t>per ore……………</w:t>
      </w:r>
    </w:p>
    <w:p w:rsidR="00FA1958" w:rsidRPr="00A32EE2" w:rsidRDefault="00FA1958" w:rsidP="00FA1958">
      <w:pPr>
        <w:ind w:firstLine="426"/>
        <w:rPr>
          <w:rFonts w:ascii="Times New Roman" w:hAnsi="Times New Roman"/>
          <w:sz w:val="20"/>
        </w:rPr>
      </w:pPr>
      <w:r>
        <w:rPr>
          <w:rFonts w:ascii="Times New Roman" w:hAnsi="Times New Roman"/>
          <w:i/>
          <w:iCs/>
          <w:sz w:val="12"/>
          <w:szCs w:val="14"/>
        </w:rPr>
        <w:t xml:space="preserve">                                                               </w:t>
      </w:r>
      <w:r w:rsidRPr="00A32EE2">
        <w:rPr>
          <w:rFonts w:ascii="Times New Roman" w:hAnsi="Times New Roman"/>
          <w:i/>
          <w:iCs/>
          <w:sz w:val="12"/>
          <w:szCs w:val="14"/>
        </w:rPr>
        <w:t>(indicare la classe di concorso e la denominazione della disciplina di Liceo Musicale)</w:t>
      </w:r>
    </w:p>
    <w:p w:rsidR="000F3EA8" w:rsidRDefault="000F3EA8" w:rsidP="00FA1958">
      <w:pPr>
        <w:jc w:val="both"/>
        <w:rPr>
          <w:rFonts w:ascii="Times New Roman" w:hAnsi="Times New Roman"/>
          <w:szCs w:val="24"/>
        </w:rPr>
      </w:pPr>
    </w:p>
    <w:p w:rsidR="000F3EA8" w:rsidRDefault="00BA3D10" w:rsidP="000F3EA8">
      <w:pPr>
        <w:jc w:val="both"/>
        <w:rPr>
          <w:rFonts w:ascii="Times New Roman" w:hAnsi="Times New Roman"/>
          <w:szCs w:val="24"/>
        </w:rPr>
      </w:pPr>
      <w:r w:rsidRPr="00A32EE2">
        <w:rPr>
          <w:rFonts w:ascii="Times New Roman" w:hAnsi="Times New Roman"/>
          <w:szCs w:val="24"/>
        </w:rPr>
        <w:t>Data …</w:t>
      </w:r>
      <w:r w:rsidR="00FA1958">
        <w:rPr>
          <w:rFonts w:ascii="Times New Roman" w:hAnsi="Times New Roman"/>
          <w:szCs w:val="24"/>
        </w:rPr>
        <w:t>…</w:t>
      </w:r>
      <w:r w:rsidRPr="00A32EE2">
        <w:rPr>
          <w:rFonts w:ascii="Times New Roman" w:hAnsi="Times New Roman"/>
          <w:szCs w:val="24"/>
        </w:rPr>
        <w:t>./…</w:t>
      </w:r>
      <w:r w:rsidR="00FA1958">
        <w:rPr>
          <w:rFonts w:ascii="Times New Roman" w:hAnsi="Times New Roman"/>
          <w:szCs w:val="24"/>
        </w:rPr>
        <w:t>….</w:t>
      </w:r>
      <w:r w:rsidRPr="00A32EE2">
        <w:rPr>
          <w:rFonts w:ascii="Times New Roman" w:hAnsi="Times New Roman"/>
          <w:szCs w:val="24"/>
        </w:rPr>
        <w:t>./…....</w:t>
      </w:r>
      <w:r w:rsidR="00FA1958">
        <w:rPr>
          <w:rFonts w:ascii="Times New Roman" w:hAnsi="Times New Roman"/>
          <w:szCs w:val="24"/>
        </w:rPr>
        <w:t>......</w:t>
      </w:r>
      <w:r w:rsidRPr="00A32EE2">
        <w:rPr>
          <w:rFonts w:ascii="Times New Roman" w:hAnsi="Times New Roman"/>
          <w:szCs w:val="24"/>
        </w:rPr>
        <w:t xml:space="preserve">...                                       </w:t>
      </w:r>
      <w:r w:rsidRPr="00A32EE2">
        <w:rPr>
          <w:rFonts w:ascii="Times New Roman" w:hAnsi="Times New Roman"/>
          <w:szCs w:val="24"/>
        </w:rPr>
        <w:tab/>
      </w:r>
      <w:r w:rsidRPr="00A32EE2">
        <w:rPr>
          <w:rFonts w:ascii="Times New Roman" w:hAnsi="Times New Roman"/>
          <w:szCs w:val="24"/>
        </w:rPr>
        <w:tab/>
      </w:r>
      <w:r w:rsidRPr="00A32EE2">
        <w:rPr>
          <w:rFonts w:ascii="Times New Roman" w:hAnsi="Times New Roman"/>
          <w:szCs w:val="24"/>
        </w:rPr>
        <w:tab/>
      </w:r>
      <w:r w:rsidRPr="00A32EE2">
        <w:rPr>
          <w:rFonts w:ascii="Times New Roman" w:hAnsi="Times New Roman"/>
          <w:szCs w:val="24"/>
        </w:rPr>
        <w:tab/>
      </w:r>
      <w:r w:rsidR="000F3EA8">
        <w:rPr>
          <w:rFonts w:ascii="Times New Roman" w:hAnsi="Times New Roman"/>
          <w:szCs w:val="24"/>
        </w:rPr>
        <w:t xml:space="preserve">                        </w:t>
      </w:r>
      <w:r w:rsidRPr="00A32EE2">
        <w:rPr>
          <w:rFonts w:ascii="Times New Roman" w:hAnsi="Times New Roman"/>
          <w:szCs w:val="24"/>
        </w:rPr>
        <w:t>FIRMA</w:t>
      </w:r>
    </w:p>
    <w:p w:rsidR="000F3EA8" w:rsidRDefault="000F3EA8" w:rsidP="00BA3D10">
      <w:pPr>
        <w:ind w:left="708"/>
        <w:jc w:val="both"/>
        <w:rPr>
          <w:rFonts w:ascii="Times New Roman" w:hAnsi="Times New Roman"/>
          <w:szCs w:val="24"/>
        </w:rPr>
      </w:pPr>
    </w:p>
    <w:p w:rsidR="00FA1958" w:rsidRDefault="00FA1958" w:rsidP="000F3EA8">
      <w:pPr>
        <w:ind w:left="708"/>
        <w:jc w:val="both"/>
        <w:rPr>
          <w:rFonts w:ascii="Times New Roman" w:hAnsi="Times New Roman"/>
          <w:szCs w:val="24"/>
        </w:rPr>
      </w:pPr>
    </w:p>
    <w:p w:rsidR="000F3EA8" w:rsidRPr="00A32EE2" w:rsidRDefault="00BA3D10" w:rsidP="000F3EA8">
      <w:pPr>
        <w:ind w:left="708"/>
        <w:jc w:val="both"/>
        <w:rPr>
          <w:rFonts w:ascii="Times New Roman" w:hAnsi="Times New Roman"/>
          <w:szCs w:val="24"/>
        </w:rPr>
      </w:pPr>
      <w:r w:rsidRPr="00A32EE2">
        <w:rPr>
          <w:rFonts w:ascii="Times New Roman" w:hAnsi="Times New Roman"/>
          <w:szCs w:val="24"/>
        </w:rPr>
        <w:t xml:space="preserve">     </w:t>
      </w:r>
    </w:p>
    <w:p w:rsidR="000F3EA8" w:rsidRPr="000F3EA8" w:rsidRDefault="000F3EA8" w:rsidP="000F3EA8">
      <w:pPr>
        <w:jc w:val="both"/>
        <w:rPr>
          <w:sz w:val="18"/>
        </w:rPr>
      </w:pPr>
      <w:r w:rsidRPr="000F3EA8">
        <w:rPr>
          <w:rFonts w:ascii="Times New Roman" w:eastAsia="Times New Roman" w:hAnsi="Times New Roman"/>
          <w:i/>
          <w:color w:val="000000"/>
          <w:sz w:val="16"/>
          <w:szCs w:val="18"/>
        </w:rPr>
        <w:t>¹</w:t>
      </w:r>
      <w:r>
        <w:rPr>
          <w:rFonts w:ascii="Times New Roman" w:eastAsia="Times New Roman" w:hAnsi="Times New Roman"/>
          <w:i/>
          <w:color w:val="000000"/>
          <w:sz w:val="14"/>
          <w:szCs w:val="18"/>
        </w:rPr>
        <w:t xml:space="preserve"> </w:t>
      </w:r>
      <w:r w:rsidRPr="000F3EA8">
        <w:rPr>
          <w:rFonts w:ascii="Times New Roman" w:eastAsia="Times New Roman" w:hAnsi="Times New Roman"/>
          <w:i/>
          <w:color w:val="000000"/>
          <w:sz w:val="14"/>
          <w:szCs w:val="18"/>
        </w:rPr>
        <w:t xml:space="preserve">La domanda deve essere presentata </w:t>
      </w:r>
      <w:r w:rsidR="002246AE">
        <w:rPr>
          <w:rFonts w:ascii="Times New Roman" w:eastAsia="Times New Roman" w:hAnsi="Times New Roman"/>
          <w:b/>
          <w:i/>
          <w:color w:val="FF3333"/>
          <w:sz w:val="14"/>
          <w:szCs w:val="18"/>
          <w:u w:val="single"/>
        </w:rPr>
        <w:t>entro i</w:t>
      </w:r>
      <w:r w:rsidR="005B7BCC" w:rsidRPr="005B7BCC">
        <w:rPr>
          <w:rFonts w:ascii="Times New Roman" w:eastAsia="Times New Roman" w:hAnsi="Times New Roman"/>
          <w:b/>
          <w:i/>
          <w:color w:val="FF3333"/>
          <w:sz w:val="14"/>
          <w:szCs w:val="18"/>
          <w:u w:val="single"/>
        </w:rPr>
        <w:t>l 20 luglio 2019</w:t>
      </w:r>
      <w:r w:rsidRPr="005B7BCC">
        <w:rPr>
          <w:rFonts w:ascii="Times New Roman" w:eastAsia="Times New Roman" w:hAnsi="Times New Roman"/>
          <w:b/>
          <w:i/>
          <w:color w:val="FF3333"/>
          <w:sz w:val="14"/>
          <w:szCs w:val="18"/>
          <w:u w:val="single"/>
        </w:rPr>
        <w:t xml:space="preserve"> </w:t>
      </w:r>
      <w:r w:rsidR="002246AE">
        <w:rPr>
          <w:rFonts w:ascii="Times New Roman" w:eastAsia="Times New Roman" w:hAnsi="Times New Roman"/>
          <w:b/>
          <w:i/>
          <w:color w:val="FF3333"/>
          <w:sz w:val="14"/>
          <w:szCs w:val="18"/>
          <w:u w:val="single"/>
        </w:rPr>
        <w:t>al Dirigente Scolastico e per conoscenza al Dirigente de</w:t>
      </w:r>
      <w:r w:rsidRPr="005B7BCC">
        <w:rPr>
          <w:rFonts w:ascii="Times New Roman" w:eastAsia="Times New Roman" w:hAnsi="Times New Roman"/>
          <w:b/>
          <w:i/>
          <w:color w:val="FF3333"/>
          <w:sz w:val="14"/>
          <w:szCs w:val="18"/>
          <w:u w:val="single"/>
        </w:rPr>
        <w:t>ll'Ambito Territoriale</w:t>
      </w:r>
      <w:r w:rsidRPr="000F3EA8">
        <w:rPr>
          <w:rFonts w:ascii="Times New Roman" w:eastAsia="Times New Roman" w:hAnsi="Times New Roman"/>
          <w:i/>
          <w:color w:val="000000"/>
          <w:sz w:val="14"/>
          <w:szCs w:val="18"/>
        </w:rPr>
        <w:t xml:space="preserve"> della provincia in cui è ubicato il/i Liceo/i Musicale/i presso il/i quale/i si richiede l'accantonamento.</w:t>
      </w:r>
    </w:p>
    <w:p w:rsidR="000F3EA8" w:rsidRDefault="000F3EA8" w:rsidP="000F3EA8">
      <w:pPr>
        <w:jc w:val="both"/>
        <w:rPr>
          <w:sz w:val="18"/>
        </w:rPr>
      </w:pPr>
      <w:r w:rsidRPr="000F3EA8">
        <w:rPr>
          <w:rFonts w:ascii="Times New Roman" w:eastAsia="Times New Roman" w:hAnsi="Times New Roman"/>
          <w:i/>
          <w:color w:val="000000"/>
          <w:sz w:val="16"/>
          <w:szCs w:val="18"/>
        </w:rPr>
        <w:t>²</w:t>
      </w:r>
      <w:r>
        <w:rPr>
          <w:rFonts w:ascii="Times New Roman" w:eastAsia="Times New Roman" w:hAnsi="Times New Roman"/>
          <w:i/>
          <w:color w:val="000000"/>
          <w:sz w:val="14"/>
          <w:szCs w:val="18"/>
        </w:rPr>
        <w:t xml:space="preserve"> </w:t>
      </w:r>
      <w:r w:rsidRPr="000F3EA8">
        <w:rPr>
          <w:rFonts w:ascii="Times New Roman" w:eastAsia="Times New Roman" w:hAnsi="Times New Roman"/>
          <w:i/>
          <w:color w:val="000000"/>
          <w:sz w:val="14"/>
          <w:szCs w:val="18"/>
        </w:rPr>
        <w:t>Compilare la/e parte/i di interesse</w:t>
      </w:r>
    </w:p>
    <w:p w:rsidR="00BA3D10" w:rsidRPr="000F3EA8" w:rsidRDefault="000F3EA8" w:rsidP="000F3EA8">
      <w:pPr>
        <w:jc w:val="both"/>
        <w:rPr>
          <w:sz w:val="18"/>
        </w:rPr>
      </w:pPr>
      <w:r w:rsidRPr="000F3EA8">
        <w:rPr>
          <w:rFonts w:ascii="Times New Roman" w:eastAsia="Times New Roman" w:hAnsi="Times New Roman"/>
          <w:i/>
          <w:color w:val="000000"/>
          <w:sz w:val="16"/>
          <w:szCs w:val="18"/>
        </w:rPr>
        <w:t xml:space="preserve">³ </w:t>
      </w:r>
      <w:r w:rsidRPr="000F3EA8">
        <w:rPr>
          <w:rFonts w:ascii="Times New Roman" w:eastAsia="Times New Roman" w:hAnsi="Times New Roman"/>
          <w:i/>
          <w:color w:val="000000"/>
          <w:sz w:val="14"/>
          <w:szCs w:val="18"/>
        </w:rPr>
        <w:t>Indicare la denominazione della scuola, il servizio s</w:t>
      </w:r>
      <w:r>
        <w:rPr>
          <w:rFonts w:ascii="Times New Roman" w:eastAsia="Times New Roman" w:hAnsi="Times New Roman"/>
          <w:i/>
          <w:color w:val="000000"/>
          <w:sz w:val="14"/>
          <w:szCs w:val="18"/>
        </w:rPr>
        <w:t>pecifico prestato nell'A.S. 2018/2019</w:t>
      </w:r>
      <w:r w:rsidRPr="000F3EA8">
        <w:rPr>
          <w:rFonts w:ascii="Times New Roman" w:eastAsia="Times New Roman" w:hAnsi="Times New Roman"/>
          <w:i/>
          <w:color w:val="000000"/>
          <w:sz w:val="14"/>
          <w:szCs w:val="18"/>
        </w:rPr>
        <w:t xml:space="preserve"> con contratto annuale a tempo determinato o temporaneo fino al termine delle attività didattiche, specificando il </w:t>
      </w:r>
      <w:r w:rsidRPr="000F3EA8">
        <w:rPr>
          <w:rFonts w:ascii="Times New Roman" w:eastAsia="Times New Roman" w:hAnsi="Times New Roman"/>
          <w:i/>
          <w:sz w:val="14"/>
          <w:szCs w:val="18"/>
        </w:rPr>
        <w:t>posto o la quota oraria attribuita.</w:t>
      </w:r>
    </w:p>
    <w:sectPr w:rsidR="00BA3D10" w:rsidRPr="000F3EA8" w:rsidSect="00A32EE2">
      <w:headerReference w:type="default" r:id="rId9"/>
      <w:pgSz w:w="11906" w:h="16838"/>
      <w:pgMar w:top="720" w:right="720" w:bottom="720" w:left="720" w:header="709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0984" w:rsidRDefault="00180984">
      <w:r>
        <w:separator/>
      </w:r>
    </w:p>
  </w:endnote>
  <w:endnote w:type="continuationSeparator" w:id="0">
    <w:p w:rsidR="00180984" w:rsidRDefault="00180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Opus Metronome Std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0984" w:rsidRDefault="00180984">
      <w:r>
        <w:separator/>
      </w:r>
    </w:p>
  </w:footnote>
  <w:footnote w:type="continuationSeparator" w:id="0">
    <w:p w:rsidR="00180984" w:rsidRDefault="001809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3178" w:rsidRPr="008B2759" w:rsidRDefault="004C3178">
    <w:pPr>
      <w:pStyle w:val="Intestazione"/>
      <w:tabs>
        <w:tab w:val="clear" w:pos="4819"/>
        <w:tab w:val="clear" w:pos="9638"/>
        <w:tab w:val="center" w:pos="4932"/>
        <w:tab w:val="right" w:pos="9864"/>
      </w:tabs>
      <w:jc w:val="center"/>
      <w:rPr>
        <w:i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  <w:sz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i/>
        <w:iCs/>
        <w:sz w:val="24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  <w:bCs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bCs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4">
    <w:nsid w:val="06395FF4"/>
    <w:multiLevelType w:val="hybridMultilevel"/>
    <w:tmpl w:val="7FF09FF2"/>
    <w:lvl w:ilvl="0" w:tplc="6D6076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BE143A3"/>
    <w:multiLevelType w:val="hybridMultilevel"/>
    <w:tmpl w:val="B8725E74"/>
    <w:lvl w:ilvl="0" w:tplc="507071A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BF77B14"/>
    <w:multiLevelType w:val="hybridMultilevel"/>
    <w:tmpl w:val="C382EC38"/>
    <w:lvl w:ilvl="0" w:tplc="0E7CE64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F6E0122"/>
    <w:multiLevelType w:val="hybridMultilevel"/>
    <w:tmpl w:val="626C3C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B51013"/>
    <w:multiLevelType w:val="hybridMultilevel"/>
    <w:tmpl w:val="A7003A42"/>
    <w:lvl w:ilvl="0" w:tplc="484E421E">
      <w:start w:val="1"/>
      <w:numFmt w:val="bullet"/>
      <w:lvlText w:val="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9245015"/>
    <w:multiLevelType w:val="hybridMultilevel"/>
    <w:tmpl w:val="6100D308"/>
    <w:lvl w:ilvl="0" w:tplc="3886E3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F904B15"/>
    <w:multiLevelType w:val="hybridMultilevel"/>
    <w:tmpl w:val="0336ADA2"/>
    <w:lvl w:ilvl="0" w:tplc="B7D4B52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564575"/>
    <w:multiLevelType w:val="hybridMultilevel"/>
    <w:tmpl w:val="7FF09FF2"/>
    <w:lvl w:ilvl="0" w:tplc="6D6076D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4F872138"/>
    <w:multiLevelType w:val="hybridMultilevel"/>
    <w:tmpl w:val="127EF176"/>
    <w:lvl w:ilvl="0" w:tplc="507071A2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0"/>
  </w:num>
  <w:num w:numId="5">
    <w:abstractNumId w:val="6"/>
  </w:num>
  <w:num w:numId="6">
    <w:abstractNumId w:val="9"/>
  </w:num>
  <w:num w:numId="7">
    <w:abstractNumId w:val="7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5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01B"/>
    <w:rsid w:val="00047096"/>
    <w:rsid w:val="000851A9"/>
    <w:rsid w:val="000A0078"/>
    <w:rsid w:val="000A5B65"/>
    <w:rsid w:val="000C0244"/>
    <w:rsid w:val="000C1575"/>
    <w:rsid w:val="000F3EA8"/>
    <w:rsid w:val="0011615A"/>
    <w:rsid w:val="00136E4B"/>
    <w:rsid w:val="00151B90"/>
    <w:rsid w:val="00166A83"/>
    <w:rsid w:val="00180984"/>
    <w:rsid w:val="00192A20"/>
    <w:rsid w:val="001B6A30"/>
    <w:rsid w:val="00210951"/>
    <w:rsid w:val="002246AE"/>
    <w:rsid w:val="002517B4"/>
    <w:rsid w:val="002557BA"/>
    <w:rsid w:val="0027718E"/>
    <w:rsid w:val="00296816"/>
    <w:rsid w:val="002A461C"/>
    <w:rsid w:val="002F4C34"/>
    <w:rsid w:val="003202AE"/>
    <w:rsid w:val="003323D0"/>
    <w:rsid w:val="0035165B"/>
    <w:rsid w:val="00355FFE"/>
    <w:rsid w:val="00367078"/>
    <w:rsid w:val="00387FF9"/>
    <w:rsid w:val="00396C92"/>
    <w:rsid w:val="003D06B2"/>
    <w:rsid w:val="003E51A5"/>
    <w:rsid w:val="0040494B"/>
    <w:rsid w:val="004203C1"/>
    <w:rsid w:val="004251E0"/>
    <w:rsid w:val="0042794C"/>
    <w:rsid w:val="004526C8"/>
    <w:rsid w:val="00452ECC"/>
    <w:rsid w:val="0046213A"/>
    <w:rsid w:val="004625A9"/>
    <w:rsid w:val="004A0FE9"/>
    <w:rsid w:val="004C3178"/>
    <w:rsid w:val="004F64C6"/>
    <w:rsid w:val="005024EC"/>
    <w:rsid w:val="00512908"/>
    <w:rsid w:val="00514674"/>
    <w:rsid w:val="005267AB"/>
    <w:rsid w:val="005558E5"/>
    <w:rsid w:val="005824EB"/>
    <w:rsid w:val="005B00BC"/>
    <w:rsid w:val="005B7BCC"/>
    <w:rsid w:val="00617E2D"/>
    <w:rsid w:val="00623E6F"/>
    <w:rsid w:val="00625EC2"/>
    <w:rsid w:val="0065364B"/>
    <w:rsid w:val="00660CE4"/>
    <w:rsid w:val="00661951"/>
    <w:rsid w:val="006938C6"/>
    <w:rsid w:val="006E153E"/>
    <w:rsid w:val="006F7E8D"/>
    <w:rsid w:val="007151F1"/>
    <w:rsid w:val="00783DFC"/>
    <w:rsid w:val="00797254"/>
    <w:rsid w:val="007D5D1A"/>
    <w:rsid w:val="007F26CE"/>
    <w:rsid w:val="00810513"/>
    <w:rsid w:val="008174CF"/>
    <w:rsid w:val="00824264"/>
    <w:rsid w:val="008501A5"/>
    <w:rsid w:val="008B2759"/>
    <w:rsid w:val="008C2239"/>
    <w:rsid w:val="008C7F2D"/>
    <w:rsid w:val="008F12DD"/>
    <w:rsid w:val="009012DA"/>
    <w:rsid w:val="00990FA8"/>
    <w:rsid w:val="009C2257"/>
    <w:rsid w:val="009E7163"/>
    <w:rsid w:val="009F2D07"/>
    <w:rsid w:val="00A04B2C"/>
    <w:rsid w:val="00A271E6"/>
    <w:rsid w:val="00A32EE2"/>
    <w:rsid w:val="00A6456A"/>
    <w:rsid w:val="00A64CDA"/>
    <w:rsid w:val="00A80A31"/>
    <w:rsid w:val="00A840B2"/>
    <w:rsid w:val="00A85958"/>
    <w:rsid w:val="00AA626F"/>
    <w:rsid w:val="00AE301B"/>
    <w:rsid w:val="00B03229"/>
    <w:rsid w:val="00B22147"/>
    <w:rsid w:val="00B63A15"/>
    <w:rsid w:val="00B64D79"/>
    <w:rsid w:val="00B753BF"/>
    <w:rsid w:val="00B75985"/>
    <w:rsid w:val="00B8173E"/>
    <w:rsid w:val="00BA18D9"/>
    <w:rsid w:val="00BA3D10"/>
    <w:rsid w:val="00BB6CBF"/>
    <w:rsid w:val="00C02CE8"/>
    <w:rsid w:val="00C22598"/>
    <w:rsid w:val="00C275E6"/>
    <w:rsid w:val="00C34E34"/>
    <w:rsid w:val="00C361C7"/>
    <w:rsid w:val="00C51EBD"/>
    <w:rsid w:val="00C90BA2"/>
    <w:rsid w:val="00C95006"/>
    <w:rsid w:val="00CA00DE"/>
    <w:rsid w:val="00CA6134"/>
    <w:rsid w:val="00CF536F"/>
    <w:rsid w:val="00D002B3"/>
    <w:rsid w:val="00D14EE8"/>
    <w:rsid w:val="00D502D0"/>
    <w:rsid w:val="00D56526"/>
    <w:rsid w:val="00D6405E"/>
    <w:rsid w:val="00D93020"/>
    <w:rsid w:val="00D93821"/>
    <w:rsid w:val="00D97A3C"/>
    <w:rsid w:val="00DD28BA"/>
    <w:rsid w:val="00DE5657"/>
    <w:rsid w:val="00DE7DE2"/>
    <w:rsid w:val="00E00F1B"/>
    <w:rsid w:val="00E4755C"/>
    <w:rsid w:val="00E66C08"/>
    <w:rsid w:val="00E84454"/>
    <w:rsid w:val="00EA6027"/>
    <w:rsid w:val="00EC0284"/>
    <w:rsid w:val="00EE0933"/>
    <w:rsid w:val="00EE57ED"/>
    <w:rsid w:val="00F01489"/>
    <w:rsid w:val="00F15C7B"/>
    <w:rsid w:val="00F15E82"/>
    <w:rsid w:val="00F20FA7"/>
    <w:rsid w:val="00F3081A"/>
    <w:rsid w:val="00F42D79"/>
    <w:rsid w:val="00F44631"/>
    <w:rsid w:val="00F4533D"/>
    <w:rsid w:val="00F92623"/>
    <w:rsid w:val="00F962A1"/>
    <w:rsid w:val="00FA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3DFC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83DFC"/>
    <w:rPr>
      <w:rFonts w:ascii="Wingdings" w:hAnsi="Wingdings" w:cs="Wingdings"/>
      <w:sz w:val="24"/>
    </w:rPr>
  </w:style>
  <w:style w:type="character" w:customStyle="1" w:styleId="WW8Num1z1">
    <w:name w:val="WW8Num1z1"/>
    <w:rsid w:val="00783DFC"/>
    <w:rPr>
      <w:rFonts w:ascii="Courier New" w:hAnsi="Courier New" w:cs="Courier New"/>
    </w:rPr>
  </w:style>
  <w:style w:type="character" w:customStyle="1" w:styleId="WW8Num1z2">
    <w:name w:val="WW8Num1z2"/>
    <w:rsid w:val="00783DFC"/>
    <w:rPr>
      <w:rFonts w:ascii="Wingdings" w:hAnsi="Wingdings" w:cs="Wingdings"/>
    </w:rPr>
  </w:style>
  <w:style w:type="character" w:customStyle="1" w:styleId="WW8Num1z3">
    <w:name w:val="WW8Num1z3"/>
    <w:rsid w:val="00783DFC"/>
    <w:rPr>
      <w:rFonts w:ascii="Symbol" w:hAnsi="Symbol" w:cs="Symbol"/>
    </w:rPr>
  </w:style>
  <w:style w:type="character" w:customStyle="1" w:styleId="WW8Num2z0">
    <w:name w:val="WW8Num2z0"/>
    <w:rsid w:val="00783DFC"/>
    <w:rPr>
      <w:rFonts w:ascii="Times New Roman" w:hAnsi="Times New Roman" w:cs="Times New Roman"/>
      <w:i/>
      <w:iCs/>
      <w:sz w:val="24"/>
      <w:szCs w:val="20"/>
      <w:shd w:val="clear" w:color="auto" w:fill="FFFF00"/>
    </w:rPr>
  </w:style>
  <w:style w:type="character" w:customStyle="1" w:styleId="WW8Num2z1">
    <w:name w:val="WW8Num2z1"/>
    <w:rsid w:val="00783DFC"/>
  </w:style>
  <w:style w:type="character" w:customStyle="1" w:styleId="WW8Num2z2">
    <w:name w:val="WW8Num2z2"/>
    <w:rsid w:val="00783DFC"/>
  </w:style>
  <w:style w:type="character" w:customStyle="1" w:styleId="WW8Num2z3">
    <w:name w:val="WW8Num2z3"/>
    <w:rsid w:val="00783DFC"/>
  </w:style>
  <w:style w:type="character" w:customStyle="1" w:styleId="WW8Num2z4">
    <w:name w:val="WW8Num2z4"/>
    <w:rsid w:val="00783DFC"/>
  </w:style>
  <w:style w:type="character" w:customStyle="1" w:styleId="WW8Num2z5">
    <w:name w:val="WW8Num2z5"/>
    <w:rsid w:val="00783DFC"/>
  </w:style>
  <w:style w:type="character" w:customStyle="1" w:styleId="WW8Num2z6">
    <w:name w:val="WW8Num2z6"/>
    <w:rsid w:val="00783DFC"/>
  </w:style>
  <w:style w:type="character" w:customStyle="1" w:styleId="WW8Num2z7">
    <w:name w:val="WW8Num2z7"/>
    <w:rsid w:val="00783DFC"/>
  </w:style>
  <w:style w:type="character" w:customStyle="1" w:styleId="WW8Num2z8">
    <w:name w:val="WW8Num2z8"/>
    <w:rsid w:val="00783DFC"/>
  </w:style>
  <w:style w:type="character" w:customStyle="1" w:styleId="WW8Num3z0">
    <w:name w:val="WW8Num3z0"/>
    <w:rsid w:val="00783DFC"/>
  </w:style>
  <w:style w:type="character" w:customStyle="1" w:styleId="WW8Num3z1">
    <w:name w:val="WW8Num3z1"/>
    <w:rsid w:val="00783DFC"/>
  </w:style>
  <w:style w:type="character" w:customStyle="1" w:styleId="WW8Num3z2">
    <w:name w:val="WW8Num3z2"/>
    <w:rsid w:val="00783DFC"/>
  </w:style>
  <w:style w:type="character" w:customStyle="1" w:styleId="WW8Num3z3">
    <w:name w:val="WW8Num3z3"/>
    <w:rsid w:val="00783DFC"/>
  </w:style>
  <w:style w:type="character" w:customStyle="1" w:styleId="WW8Num3z4">
    <w:name w:val="WW8Num3z4"/>
    <w:rsid w:val="00783DFC"/>
  </w:style>
  <w:style w:type="character" w:customStyle="1" w:styleId="WW8Num3z5">
    <w:name w:val="WW8Num3z5"/>
    <w:rsid w:val="00783DFC"/>
  </w:style>
  <w:style w:type="character" w:customStyle="1" w:styleId="WW8Num3z6">
    <w:name w:val="WW8Num3z6"/>
    <w:rsid w:val="00783DFC"/>
  </w:style>
  <w:style w:type="character" w:customStyle="1" w:styleId="WW8Num3z7">
    <w:name w:val="WW8Num3z7"/>
    <w:rsid w:val="00783DFC"/>
  </w:style>
  <w:style w:type="character" w:customStyle="1" w:styleId="WW8Num3z8">
    <w:name w:val="WW8Num3z8"/>
    <w:rsid w:val="00783DFC"/>
  </w:style>
  <w:style w:type="character" w:customStyle="1" w:styleId="Carpredefinitoparagrafo1">
    <w:name w:val="Car. predefinito paragrafo1"/>
    <w:rsid w:val="00783DFC"/>
  </w:style>
  <w:style w:type="character" w:customStyle="1" w:styleId="TestonotaapidipaginaCarattere">
    <w:name w:val="Testo nota a piè di pagina Carattere"/>
    <w:link w:val="Testonotaapidipagina"/>
    <w:rsid w:val="00783DFC"/>
    <w:rPr>
      <w:sz w:val="20"/>
      <w:szCs w:val="20"/>
    </w:rPr>
  </w:style>
  <w:style w:type="character" w:customStyle="1" w:styleId="Rimandonotaapidipagina1">
    <w:name w:val="Rimando nota a piè di pagina1"/>
    <w:rsid w:val="00783DFC"/>
    <w:rPr>
      <w:vertAlign w:val="superscript"/>
    </w:rPr>
  </w:style>
  <w:style w:type="character" w:customStyle="1" w:styleId="RientrocorpodeltestoCarattere">
    <w:name w:val="Rientro corpo del testo Carattere"/>
    <w:rsid w:val="00783DFC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rsid w:val="00783DFC"/>
    <w:rPr>
      <w:rFonts w:ascii="Verdana" w:hAnsi="Verdana" w:cs="Verdana"/>
      <w:sz w:val="24"/>
      <w:szCs w:val="24"/>
    </w:rPr>
  </w:style>
  <w:style w:type="character" w:customStyle="1" w:styleId="apple-style-span">
    <w:name w:val="apple-style-span"/>
    <w:basedOn w:val="Carpredefinitoparagrafo1"/>
    <w:rsid w:val="00783DFC"/>
  </w:style>
  <w:style w:type="character" w:customStyle="1" w:styleId="IntestazioneCarattere">
    <w:name w:val="Intestazione Carattere"/>
    <w:uiPriority w:val="99"/>
    <w:rsid w:val="00783DFC"/>
    <w:rPr>
      <w:sz w:val="22"/>
      <w:szCs w:val="22"/>
    </w:rPr>
  </w:style>
  <w:style w:type="character" w:customStyle="1" w:styleId="PidipaginaCarattere">
    <w:name w:val="Piè di pagina Carattere"/>
    <w:rsid w:val="00783DFC"/>
    <w:rPr>
      <w:sz w:val="22"/>
      <w:szCs w:val="22"/>
    </w:rPr>
  </w:style>
  <w:style w:type="character" w:customStyle="1" w:styleId="TestonotadichiusuraCarattere">
    <w:name w:val="Testo nota di chiusura Carattere"/>
    <w:link w:val="Testonotadichiusura"/>
    <w:uiPriority w:val="99"/>
    <w:rsid w:val="00783DFC"/>
  </w:style>
  <w:style w:type="character" w:customStyle="1" w:styleId="Rimandonotadichiusura1">
    <w:name w:val="Rimando nota di chiusura1"/>
    <w:rsid w:val="00783DFC"/>
    <w:rPr>
      <w:vertAlign w:val="superscript"/>
    </w:rPr>
  </w:style>
  <w:style w:type="character" w:customStyle="1" w:styleId="TestofumettoCarattere">
    <w:name w:val="Testo fumetto Carattere"/>
    <w:rsid w:val="00783DFC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783DFC"/>
    <w:rPr>
      <w:sz w:val="24"/>
    </w:rPr>
  </w:style>
  <w:style w:type="character" w:customStyle="1" w:styleId="ListLabel2">
    <w:name w:val="ListLabel 2"/>
    <w:rsid w:val="00783DFC"/>
    <w:rPr>
      <w:rFonts w:cs="Courier New"/>
    </w:rPr>
  </w:style>
  <w:style w:type="character" w:customStyle="1" w:styleId="Caratterenotadichiusura">
    <w:name w:val="Carattere nota di chiusura"/>
    <w:rsid w:val="00783DFC"/>
  </w:style>
  <w:style w:type="character" w:customStyle="1" w:styleId="Punti">
    <w:name w:val="Punti"/>
    <w:rsid w:val="00783DFC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783DFC"/>
  </w:style>
  <w:style w:type="paragraph" w:customStyle="1" w:styleId="Intestazione1">
    <w:name w:val="Intestazione1"/>
    <w:basedOn w:val="Normale"/>
    <w:next w:val="Corpodeltesto"/>
    <w:rsid w:val="00783DFC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Corpodeltesto">
    <w:name w:val="Corpo del testo"/>
    <w:basedOn w:val="Normale"/>
    <w:rsid w:val="00783DFC"/>
    <w:pPr>
      <w:spacing w:after="120"/>
    </w:pPr>
  </w:style>
  <w:style w:type="paragraph" w:styleId="Elenco">
    <w:name w:val="List"/>
    <w:basedOn w:val="Corpodeltesto"/>
    <w:rsid w:val="00783DFC"/>
    <w:rPr>
      <w:rFonts w:cs="Lucida Sans"/>
    </w:rPr>
  </w:style>
  <w:style w:type="paragraph" w:customStyle="1" w:styleId="Didascalia1">
    <w:name w:val="Didascalia1"/>
    <w:basedOn w:val="Normale"/>
    <w:rsid w:val="00783DF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rsid w:val="00783DFC"/>
    <w:pPr>
      <w:suppressLineNumbers/>
    </w:pPr>
    <w:rPr>
      <w:rFonts w:cs="Lucida Sans"/>
    </w:rPr>
  </w:style>
  <w:style w:type="paragraph" w:customStyle="1" w:styleId="Testonotaapidipagina1">
    <w:name w:val="Testo nota a piè di pagina1"/>
    <w:basedOn w:val="Normale"/>
    <w:rsid w:val="00783DFC"/>
    <w:rPr>
      <w:sz w:val="20"/>
      <w:szCs w:val="20"/>
    </w:rPr>
  </w:style>
  <w:style w:type="paragraph" w:customStyle="1" w:styleId="NormaleWeb1">
    <w:name w:val="Normale (Web)1"/>
    <w:basedOn w:val="Normale"/>
    <w:rsid w:val="00783DFC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rsid w:val="00783DFC"/>
    <w:pPr>
      <w:ind w:left="283" w:firstLine="600"/>
    </w:pPr>
    <w:rPr>
      <w:rFonts w:ascii="Times New Roman" w:eastAsia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783DFC"/>
    <w:pPr>
      <w:ind w:left="720"/>
    </w:pPr>
  </w:style>
  <w:style w:type="paragraph" w:customStyle="1" w:styleId="Testonormale1">
    <w:name w:val="Testo normale1"/>
    <w:basedOn w:val="Normale"/>
    <w:rsid w:val="00783DFC"/>
    <w:rPr>
      <w:rFonts w:ascii="Verdana" w:hAnsi="Verdana" w:cs="Verdana"/>
      <w:sz w:val="24"/>
      <w:szCs w:val="24"/>
    </w:rPr>
  </w:style>
  <w:style w:type="paragraph" w:styleId="Intestazione">
    <w:name w:val="header"/>
    <w:basedOn w:val="Normale"/>
    <w:uiPriority w:val="99"/>
    <w:rsid w:val="00783DFC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83DFC"/>
    <w:pPr>
      <w:suppressLineNumbers/>
      <w:tabs>
        <w:tab w:val="center" w:pos="4819"/>
        <w:tab w:val="right" w:pos="9638"/>
      </w:tabs>
    </w:pPr>
  </w:style>
  <w:style w:type="paragraph" w:customStyle="1" w:styleId="Testonotadichiusura1">
    <w:name w:val="Testo nota di chiusura1"/>
    <w:basedOn w:val="Normale"/>
    <w:rsid w:val="00783DFC"/>
    <w:rPr>
      <w:sz w:val="20"/>
      <w:szCs w:val="20"/>
    </w:rPr>
  </w:style>
  <w:style w:type="paragraph" w:customStyle="1" w:styleId="Testofumetto1">
    <w:name w:val="Testo fumetto1"/>
    <w:basedOn w:val="Normale"/>
    <w:rsid w:val="00783DFC"/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rsid w:val="00783DFC"/>
    <w:pPr>
      <w:suppressLineNumbers/>
    </w:pPr>
  </w:style>
  <w:style w:type="paragraph" w:customStyle="1" w:styleId="Intestazionetabella">
    <w:name w:val="Intestazione tabella"/>
    <w:basedOn w:val="Contenutotabella"/>
    <w:rsid w:val="00783DF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F15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F20FA7"/>
    <w:pPr>
      <w:ind w:left="708"/>
    </w:pPr>
  </w:style>
  <w:style w:type="paragraph" w:styleId="Testonotaapidipagina">
    <w:name w:val="footnote text"/>
    <w:basedOn w:val="Normale"/>
    <w:link w:val="TestonotaapidipaginaCarattere"/>
    <w:rsid w:val="00BA3D10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1">
    <w:name w:val="Testo nota a piè di pagina Carattere1"/>
    <w:uiPriority w:val="99"/>
    <w:semiHidden/>
    <w:rsid w:val="00BA3D10"/>
    <w:rPr>
      <w:rFonts w:ascii="Calibri" w:eastAsia="Calibri" w:hAnsi="Calibri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A3D10"/>
    <w:pPr>
      <w:suppressAutoHyphens w:val="0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dichiusuraCarattere1">
    <w:name w:val="Testo nota di chiusura Carattere1"/>
    <w:uiPriority w:val="99"/>
    <w:semiHidden/>
    <w:rsid w:val="00BA3D10"/>
    <w:rPr>
      <w:rFonts w:ascii="Calibri" w:eastAsia="Calibri" w:hAnsi="Calibri"/>
      <w:lang w:eastAsia="ar-SA"/>
    </w:rPr>
  </w:style>
  <w:style w:type="character" w:styleId="Rimandonotadichiusura">
    <w:name w:val="endnote reference"/>
    <w:uiPriority w:val="99"/>
    <w:semiHidden/>
    <w:unhideWhenUsed/>
    <w:rsid w:val="00BA3D1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3DFC"/>
    <w:pPr>
      <w:suppressAutoHyphens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783DFC"/>
    <w:rPr>
      <w:rFonts w:ascii="Wingdings" w:hAnsi="Wingdings" w:cs="Wingdings"/>
      <w:sz w:val="24"/>
    </w:rPr>
  </w:style>
  <w:style w:type="character" w:customStyle="1" w:styleId="WW8Num1z1">
    <w:name w:val="WW8Num1z1"/>
    <w:rsid w:val="00783DFC"/>
    <w:rPr>
      <w:rFonts w:ascii="Courier New" w:hAnsi="Courier New" w:cs="Courier New"/>
    </w:rPr>
  </w:style>
  <w:style w:type="character" w:customStyle="1" w:styleId="WW8Num1z2">
    <w:name w:val="WW8Num1z2"/>
    <w:rsid w:val="00783DFC"/>
    <w:rPr>
      <w:rFonts w:ascii="Wingdings" w:hAnsi="Wingdings" w:cs="Wingdings"/>
    </w:rPr>
  </w:style>
  <w:style w:type="character" w:customStyle="1" w:styleId="WW8Num1z3">
    <w:name w:val="WW8Num1z3"/>
    <w:rsid w:val="00783DFC"/>
    <w:rPr>
      <w:rFonts w:ascii="Symbol" w:hAnsi="Symbol" w:cs="Symbol"/>
    </w:rPr>
  </w:style>
  <w:style w:type="character" w:customStyle="1" w:styleId="WW8Num2z0">
    <w:name w:val="WW8Num2z0"/>
    <w:rsid w:val="00783DFC"/>
    <w:rPr>
      <w:rFonts w:ascii="Times New Roman" w:hAnsi="Times New Roman" w:cs="Times New Roman"/>
      <w:i/>
      <w:iCs/>
      <w:sz w:val="24"/>
      <w:szCs w:val="20"/>
      <w:shd w:val="clear" w:color="auto" w:fill="FFFF00"/>
    </w:rPr>
  </w:style>
  <w:style w:type="character" w:customStyle="1" w:styleId="WW8Num2z1">
    <w:name w:val="WW8Num2z1"/>
    <w:rsid w:val="00783DFC"/>
  </w:style>
  <w:style w:type="character" w:customStyle="1" w:styleId="WW8Num2z2">
    <w:name w:val="WW8Num2z2"/>
    <w:rsid w:val="00783DFC"/>
  </w:style>
  <w:style w:type="character" w:customStyle="1" w:styleId="WW8Num2z3">
    <w:name w:val="WW8Num2z3"/>
    <w:rsid w:val="00783DFC"/>
  </w:style>
  <w:style w:type="character" w:customStyle="1" w:styleId="WW8Num2z4">
    <w:name w:val="WW8Num2z4"/>
    <w:rsid w:val="00783DFC"/>
  </w:style>
  <w:style w:type="character" w:customStyle="1" w:styleId="WW8Num2z5">
    <w:name w:val="WW8Num2z5"/>
    <w:rsid w:val="00783DFC"/>
  </w:style>
  <w:style w:type="character" w:customStyle="1" w:styleId="WW8Num2z6">
    <w:name w:val="WW8Num2z6"/>
    <w:rsid w:val="00783DFC"/>
  </w:style>
  <w:style w:type="character" w:customStyle="1" w:styleId="WW8Num2z7">
    <w:name w:val="WW8Num2z7"/>
    <w:rsid w:val="00783DFC"/>
  </w:style>
  <w:style w:type="character" w:customStyle="1" w:styleId="WW8Num2z8">
    <w:name w:val="WW8Num2z8"/>
    <w:rsid w:val="00783DFC"/>
  </w:style>
  <w:style w:type="character" w:customStyle="1" w:styleId="WW8Num3z0">
    <w:name w:val="WW8Num3z0"/>
    <w:rsid w:val="00783DFC"/>
  </w:style>
  <w:style w:type="character" w:customStyle="1" w:styleId="WW8Num3z1">
    <w:name w:val="WW8Num3z1"/>
    <w:rsid w:val="00783DFC"/>
  </w:style>
  <w:style w:type="character" w:customStyle="1" w:styleId="WW8Num3z2">
    <w:name w:val="WW8Num3z2"/>
    <w:rsid w:val="00783DFC"/>
  </w:style>
  <w:style w:type="character" w:customStyle="1" w:styleId="WW8Num3z3">
    <w:name w:val="WW8Num3z3"/>
    <w:rsid w:val="00783DFC"/>
  </w:style>
  <w:style w:type="character" w:customStyle="1" w:styleId="WW8Num3z4">
    <w:name w:val="WW8Num3z4"/>
    <w:rsid w:val="00783DFC"/>
  </w:style>
  <w:style w:type="character" w:customStyle="1" w:styleId="WW8Num3z5">
    <w:name w:val="WW8Num3z5"/>
    <w:rsid w:val="00783DFC"/>
  </w:style>
  <w:style w:type="character" w:customStyle="1" w:styleId="WW8Num3z6">
    <w:name w:val="WW8Num3z6"/>
    <w:rsid w:val="00783DFC"/>
  </w:style>
  <w:style w:type="character" w:customStyle="1" w:styleId="WW8Num3z7">
    <w:name w:val="WW8Num3z7"/>
    <w:rsid w:val="00783DFC"/>
  </w:style>
  <w:style w:type="character" w:customStyle="1" w:styleId="WW8Num3z8">
    <w:name w:val="WW8Num3z8"/>
    <w:rsid w:val="00783DFC"/>
  </w:style>
  <w:style w:type="character" w:customStyle="1" w:styleId="Carpredefinitoparagrafo1">
    <w:name w:val="Car. predefinito paragrafo1"/>
    <w:rsid w:val="00783DFC"/>
  </w:style>
  <w:style w:type="character" w:customStyle="1" w:styleId="TestonotaapidipaginaCarattere">
    <w:name w:val="Testo nota a piè di pagina Carattere"/>
    <w:link w:val="Testonotaapidipagina"/>
    <w:rsid w:val="00783DFC"/>
    <w:rPr>
      <w:sz w:val="20"/>
      <w:szCs w:val="20"/>
    </w:rPr>
  </w:style>
  <w:style w:type="character" w:customStyle="1" w:styleId="Rimandonotaapidipagina1">
    <w:name w:val="Rimando nota a piè di pagina1"/>
    <w:rsid w:val="00783DFC"/>
    <w:rPr>
      <w:vertAlign w:val="superscript"/>
    </w:rPr>
  </w:style>
  <w:style w:type="character" w:customStyle="1" w:styleId="RientrocorpodeltestoCarattere">
    <w:name w:val="Rientro corpo del testo Carattere"/>
    <w:rsid w:val="00783DFC"/>
    <w:rPr>
      <w:rFonts w:ascii="Times New Roman" w:eastAsia="Times New Roman" w:hAnsi="Times New Roman" w:cs="Times New Roman"/>
      <w:sz w:val="24"/>
      <w:szCs w:val="24"/>
    </w:rPr>
  </w:style>
  <w:style w:type="character" w:customStyle="1" w:styleId="TestonormaleCarattere">
    <w:name w:val="Testo normale Carattere"/>
    <w:rsid w:val="00783DFC"/>
    <w:rPr>
      <w:rFonts w:ascii="Verdana" w:hAnsi="Verdana" w:cs="Verdana"/>
      <w:sz w:val="24"/>
      <w:szCs w:val="24"/>
    </w:rPr>
  </w:style>
  <w:style w:type="character" w:customStyle="1" w:styleId="apple-style-span">
    <w:name w:val="apple-style-span"/>
    <w:basedOn w:val="Carpredefinitoparagrafo1"/>
    <w:rsid w:val="00783DFC"/>
  </w:style>
  <w:style w:type="character" w:customStyle="1" w:styleId="IntestazioneCarattere">
    <w:name w:val="Intestazione Carattere"/>
    <w:uiPriority w:val="99"/>
    <w:rsid w:val="00783DFC"/>
    <w:rPr>
      <w:sz w:val="22"/>
      <w:szCs w:val="22"/>
    </w:rPr>
  </w:style>
  <w:style w:type="character" w:customStyle="1" w:styleId="PidipaginaCarattere">
    <w:name w:val="Piè di pagina Carattere"/>
    <w:rsid w:val="00783DFC"/>
    <w:rPr>
      <w:sz w:val="22"/>
      <w:szCs w:val="22"/>
    </w:rPr>
  </w:style>
  <w:style w:type="character" w:customStyle="1" w:styleId="TestonotadichiusuraCarattere">
    <w:name w:val="Testo nota di chiusura Carattere"/>
    <w:link w:val="Testonotadichiusura"/>
    <w:uiPriority w:val="99"/>
    <w:rsid w:val="00783DFC"/>
  </w:style>
  <w:style w:type="character" w:customStyle="1" w:styleId="Rimandonotadichiusura1">
    <w:name w:val="Rimando nota di chiusura1"/>
    <w:rsid w:val="00783DFC"/>
    <w:rPr>
      <w:vertAlign w:val="superscript"/>
    </w:rPr>
  </w:style>
  <w:style w:type="character" w:customStyle="1" w:styleId="TestofumettoCarattere">
    <w:name w:val="Testo fumetto Carattere"/>
    <w:rsid w:val="00783DFC"/>
    <w:rPr>
      <w:rFonts w:ascii="Segoe UI" w:hAnsi="Segoe UI" w:cs="Segoe UI"/>
      <w:sz w:val="18"/>
      <w:szCs w:val="18"/>
    </w:rPr>
  </w:style>
  <w:style w:type="character" w:customStyle="1" w:styleId="ListLabel1">
    <w:name w:val="ListLabel 1"/>
    <w:rsid w:val="00783DFC"/>
    <w:rPr>
      <w:sz w:val="24"/>
    </w:rPr>
  </w:style>
  <w:style w:type="character" w:customStyle="1" w:styleId="ListLabel2">
    <w:name w:val="ListLabel 2"/>
    <w:rsid w:val="00783DFC"/>
    <w:rPr>
      <w:rFonts w:cs="Courier New"/>
    </w:rPr>
  </w:style>
  <w:style w:type="character" w:customStyle="1" w:styleId="Caratterenotadichiusura">
    <w:name w:val="Carattere nota di chiusura"/>
    <w:rsid w:val="00783DFC"/>
  </w:style>
  <w:style w:type="character" w:customStyle="1" w:styleId="Punti">
    <w:name w:val="Punti"/>
    <w:rsid w:val="00783DFC"/>
    <w:rPr>
      <w:rFonts w:ascii="OpenSymbol" w:eastAsia="OpenSymbol" w:hAnsi="OpenSymbol" w:cs="OpenSymbol"/>
    </w:rPr>
  </w:style>
  <w:style w:type="character" w:customStyle="1" w:styleId="Caratteredinumerazione">
    <w:name w:val="Carattere di numerazione"/>
    <w:rsid w:val="00783DFC"/>
  </w:style>
  <w:style w:type="paragraph" w:customStyle="1" w:styleId="Intestazione1">
    <w:name w:val="Intestazione1"/>
    <w:basedOn w:val="Normale"/>
    <w:next w:val="Corpodeltesto"/>
    <w:rsid w:val="00783DFC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Corpodeltesto">
    <w:name w:val="Corpo del testo"/>
    <w:basedOn w:val="Normale"/>
    <w:rsid w:val="00783DFC"/>
    <w:pPr>
      <w:spacing w:after="120"/>
    </w:pPr>
  </w:style>
  <w:style w:type="paragraph" w:styleId="Elenco">
    <w:name w:val="List"/>
    <w:basedOn w:val="Corpodeltesto"/>
    <w:rsid w:val="00783DFC"/>
    <w:rPr>
      <w:rFonts w:cs="Lucida Sans"/>
    </w:rPr>
  </w:style>
  <w:style w:type="paragraph" w:customStyle="1" w:styleId="Didascalia1">
    <w:name w:val="Didascalia1"/>
    <w:basedOn w:val="Normale"/>
    <w:rsid w:val="00783DF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rsid w:val="00783DFC"/>
    <w:pPr>
      <w:suppressLineNumbers/>
    </w:pPr>
    <w:rPr>
      <w:rFonts w:cs="Lucida Sans"/>
    </w:rPr>
  </w:style>
  <w:style w:type="paragraph" w:customStyle="1" w:styleId="Testonotaapidipagina1">
    <w:name w:val="Testo nota a piè di pagina1"/>
    <w:basedOn w:val="Normale"/>
    <w:rsid w:val="00783DFC"/>
    <w:rPr>
      <w:sz w:val="20"/>
      <w:szCs w:val="20"/>
    </w:rPr>
  </w:style>
  <w:style w:type="paragraph" w:customStyle="1" w:styleId="NormaleWeb1">
    <w:name w:val="Normale (Web)1"/>
    <w:basedOn w:val="Normale"/>
    <w:rsid w:val="00783DFC"/>
    <w:pPr>
      <w:spacing w:before="100" w:after="100"/>
    </w:pPr>
    <w:rPr>
      <w:rFonts w:ascii="Times New Roman" w:eastAsia="Times New Roman" w:hAnsi="Times New Roman"/>
      <w:sz w:val="24"/>
      <w:szCs w:val="24"/>
    </w:rPr>
  </w:style>
  <w:style w:type="paragraph" w:styleId="Rientrocorpodeltesto">
    <w:name w:val="Body Text Indent"/>
    <w:basedOn w:val="Normale"/>
    <w:rsid w:val="00783DFC"/>
    <w:pPr>
      <w:ind w:left="283" w:firstLine="600"/>
    </w:pPr>
    <w:rPr>
      <w:rFonts w:ascii="Times New Roman" w:eastAsia="Times New Roman" w:hAnsi="Times New Roman"/>
      <w:sz w:val="24"/>
      <w:szCs w:val="24"/>
    </w:rPr>
  </w:style>
  <w:style w:type="paragraph" w:customStyle="1" w:styleId="Paragrafoelenco1">
    <w:name w:val="Paragrafo elenco1"/>
    <w:basedOn w:val="Normale"/>
    <w:rsid w:val="00783DFC"/>
    <w:pPr>
      <w:ind w:left="720"/>
    </w:pPr>
  </w:style>
  <w:style w:type="paragraph" w:customStyle="1" w:styleId="Testonormale1">
    <w:name w:val="Testo normale1"/>
    <w:basedOn w:val="Normale"/>
    <w:rsid w:val="00783DFC"/>
    <w:rPr>
      <w:rFonts w:ascii="Verdana" w:hAnsi="Verdana" w:cs="Verdana"/>
      <w:sz w:val="24"/>
      <w:szCs w:val="24"/>
    </w:rPr>
  </w:style>
  <w:style w:type="paragraph" w:styleId="Intestazione">
    <w:name w:val="header"/>
    <w:basedOn w:val="Normale"/>
    <w:uiPriority w:val="99"/>
    <w:rsid w:val="00783DFC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783DFC"/>
    <w:pPr>
      <w:suppressLineNumbers/>
      <w:tabs>
        <w:tab w:val="center" w:pos="4819"/>
        <w:tab w:val="right" w:pos="9638"/>
      </w:tabs>
    </w:pPr>
  </w:style>
  <w:style w:type="paragraph" w:customStyle="1" w:styleId="Testonotadichiusura1">
    <w:name w:val="Testo nota di chiusura1"/>
    <w:basedOn w:val="Normale"/>
    <w:rsid w:val="00783DFC"/>
    <w:rPr>
      <w:sz w:val="20"/>
      <w:szCs w:val="20"/>
    </w:rPr>
  </w:style>
  <w:style w:type="paragraph" w:customStyle="1" w:styleId="Testofumetto1">
    <w:name w:val="Testo fumetto1"/>
    <w:basedOn w:val="Normale"/>
    <w:rsid w:val="00783DFC"/>
    <w:rPr>
      <w:rFonts w:ascii="Segoe UI" w:hAnsi="Segoe UI" w:cs="Segoe UI"/>
      <w:sz w:val="18"/>
      <w:szCs w:val="18"/>
    </w:rPr>
  </w:style>
  <w:style w:type="paragraph" w:customStyle="1" w:styleId="Contenutotabella">
    <w:name w:val="Contenuto tabella"/>
    <w:basedOn w:val="Normale"/>
    <w:rsid w:val="00783DFC"/>
    <w:pPr>
      <w:suppressLineNumbers/>
    </w:pPr>
  </w:style>
  <w:style w:type="paragraph" w:customStyle="1" w:styleId="Intestazionetabella">
    <w:name w:val="Intestazione tabella"/>
    <w:basedOn w:val="Contenutotabella"/>
    <w:rsid w:val="00783DFC"/>
    <w:pPr>
      <w:jc w:val="center"/>
    </w:pPr>
    <w:rPr>
      <w:b/>
      <w:bCs/>
    </w:rPr>
  </w:style>
  <w:style w:type="table" w:styleId="Grigliatabella">
    <w:name w:val="Table Grid"/>
    <w:basedOn w:val="Tabellanormale"/>
    <w:uiPriority w:val="59"/>
    <w:rsid w:val="00F15C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F20FA7"/>
    <w:pPr>
      <w:ind w:left="708"/>
    </w:pPr>
  </w:style>
  <w:style w:type="paragraph" w:styleId="Testonotaapidipagina">
    <w:name w:val="footnote text"/>
    <w:basedOn w:val="Normale"/>
    <w:link w:val="TestonotaapidipaginaCarattere"/>
    <w:rsid w:val="00BA3D10"/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1">
    <w:name w:val="Testo nota a piè di pagina Carattere1"/>
    <w:uiPriority w:val="99"/>
    <w:semiHidden/>
    <w:rsid w:val="00BA3D10"/>
    <w:rPr>
      <w:rFonts w:ascii="Calibri" w:eastAsia="Calibri" w:hAnsi="Calibri"/>
      <w:lang w:eastAsia="ar-SA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A3D10"/>
    <w:pPr>
      <w:suppressAutoHyphens w:val="0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dichiusuraCarattere1">
    <w:name w:val="Testo nota di chiusura Carattere1"/>
    <w:uiPriority w:val="99"/>
    <w:semiHidden/>
    <w:rsid w:val="00BA3D10"/>
    <w:rPr>
      <w:rFonts w:ascii="Calibri" w:eastAsia="Calibri" w:hAnsi="Calibri"/>
      <w:lang w:eastAsia="ar-SA"/>
    </w:rPr>
  </w:style>
  <w:style w:type="character" w:styleId="Rimandonotadichiusura">
    <w:name w:val="endnote reference"/>
    <w:uiPriority w:val="99"/>
    <w:semiHidden/>
    <w:unhideWhenUsed/>
    <w:rsid w:val="00BA3D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CDD00-4D73-4466-995C-7B372BBB9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GIGI</dc:creator>
  <cp:lastModifiedBy>Administrator</cp:lastModifiedBy>
  <cp:revision>5</cp:revision>
  <cp:lastPrinted>2017-03-24T11:48:00Z</cp:lastPrinted>
  <dcterms:created xsi:type="dcterms:W3CDTF">2019-07-11T12:04:00Z</dcterms:created>
  <dcterms:modified xsi:type="dcterms:W3CDTF">2019-07-11T12:08:00Z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